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798BF" w14:textId="77777777" w:rsidR="00D66CC2" w:rsidRPr="00101E7B" w:rsidRDefault="00D66CC2" w:rsidP="00D66CC2">
      <w:pPr>
        <w:numPr>
          <w:ilvl w:val="4"/>
          <w:numId w:val="0"/>
        </w:numPr>
        <w:tabs>
          <w:tab w:val="num" w:pos="0"/>
        </w:tabs>
        <w:suppressAutoHyphens/>
        <w:spacing w:before="240" w:after="60" w:line="240" w:lineRule="auto"/>
        <w:ind w:left="1008" w:hanging="1008"/>
        <w:jc w:val="right"/>
        <w:outlineLvl w:val="4"/>
        <w:rPr>
          <w:rFonts w:eastAsia="Times New Roman" w:cstheme="minorHAnsi"/>
          <w:b/>
          <w:bCs/>
          <w:lang w:eastAsia="zh-CN"/>
        </w:rPr>
      </w:pPr>
      <w:r w:rsidRPr="00101E7B">
        <w:rPr>
          <w:rFonts w:eastAsia="Calibri" w:cstheme="minorHAnsi"/>
          <w:b/>
          <w:bCs/>
          <w:i/>
          <w:iCs/>
          <w:lang w:eastAsia="zh-CN"/>
        </w:rPr>
        <w:t xml:space="preserve">         </w:t>
      </w:r>
      <w:r w:rsidRPr="00101E7B">
        <w:rPr>
          <w:rFonts w:eastAsia="Times New Roman" w:cstheme="minorHAnsi"/>
          <w:b/>
          <w:bCs/>
          <w:lang w:eastAsia="zh-CN"/>
        </w:rPr>
        <w:t>Załącznik</w:t>
      </w:r>
      <w:r w:rsidRPr="00101E7B">
        <w:rPr>
          <w:rFonts w:eastAsia="Calibri" w:cstheme="minorHAnsi"/>
          <w:b/>
          <w:bCs/>
          <w:lang w:eastAsia="zh-CN"/>
        </w:rPr>
        <w:t xml:space="preserve"> </w:t>
      </w:r>
      <w:r w:rsidRPr="00101E7B">
        <w:rPr>
          <w:rFonts w:eastAsia="Times New Roman" w:cstheme="minorHAnsi"/>
          <w:b/>
          <w:bCs/>
          <w:lang w:eastAsia="zh-CN"/>
        </w:rPr>
        <w:t>Nr</w:t>
      </w:r>
      <w:r w:rsidRPr="00101E7B">
        <w:rPr>
          <w:rFonts w:eastAsia="Calibri" w:cstheme="minorHAnsi"/>
          <w:b/>
          <w:bCs/>
          <w:lang w:eastAsia="zh-CN"/>
        </w:rPr>
        <w:t xml:space="preserve"> </w:t>
      </w:r>
      <w:r w:rsidRPr="00101E7B">
        <w:rPr>
          <w:rFonts w:eastAsia="Times New Roman" w:cstheme="minorHAnsi"/>
          <w:b/>
          <w:bCs/>
          <w:lang w:eastAsia="zh-CN"/>
        </w:rPr>
        <w:t>8</w:t>
      </w:r>
    </w:p>
    <w:p w14:paraId="7ACBA529" w14:textId="77777777" w:rsidR="00D66CC2" w:rsidRPr="00101E7B" w:rsidRDefault="00D66CC2" w:rsidP="00D66CC2">
      <w:pPr>
        <w:spacing w:after="0" w:line="240" w:lineRule="auto"/>
        <w:jc w:val="center"/>
        <w:rPr>
          <w:rFonts w:eastAsia="Times New Roman" w:cstheme="minorHAnsi"/>
          <w:b/>
          <w:bCs/>
          <w:lang w:eastAsia="pl-PL"/>
        </w:rPr>
      </w:pPr>
    </w:p>
    <w:p w14:paraId="718C0490" w14:textId="7978206B" w:rsidR="00D66CC2" w:rsidRPr="00101E7B" w:rsidRDefault="00692BE9" w:rsidP="00D66CC2">
      <w:pPr>
        <w:spacing w:after="0" w:line="240" w:lineRule="auto"/>
        <w:jc w:val="center"/>
        <w:rPr>
          <w:rFonts w:eastAsia="Times New Roman" w:cstheme="minorHAnsi"/>
          <w:b/>
          <w:bCs/>
          <w:lang w:eastAsia="pl-PL"/>
        </w:rPr>
      </w:pPr>
      <w:r>
        <w:rPr>
          <w:rFonts w:eastAsia="Times New Roman" w:cstheme="minorHAnsi"/>
          <w:b/>
          <w:bCs/>
          <w:lang w:eastAsia="pl-PL"/>
        </w:rPr>
        <w:t>PROJEKT UMOWY</w:t>
      </w:r>
    </w:p>
    <w:p w14:paraId="2397ED18" w14:textId="77777777" w:rsidR="00D66CC2" w:rsidRPr="00101E7B" w:rsidRDefault="00D66CC2" w:rsidP="00D66CC2">
      <w:pPr>
        <w:spacing w:after="0" w:line="240" w:lineRule="auto"/>
        <w:jc w:val="center"/>
        <w:rPr>
          <w:rFonts w:eastAsia="Times New Roman" w:cstheme="minorHAnsi"/>
          <w:b/>
          <w:bCs/>
          <w:lang w:eastAsia="pl-PL"/>
        </w:rPr>
      </w:pPr>
    </w:p>
    <w:p w14:paraId="166F7109" w14:textId="77777777" w:rsidR="00D66CC2" w:rsidRPr="00101E7B"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UMOWA  NR ................</w:t>
      </w:r>
    </w:p>
    <w:p w14:paraId="4C502C67" w14:textId="77777777" w:rsidR="00D66CC2" w:rsidRPr="00101E7B" w:rsidRDefault="00D66CC2" w:rsidP="00D66CC2">
      <w:pPr>
        <w:spacing w:after="0" w:line="240" w:lineRule="auto"/>
        <w:rPr>
          <w:rFonts w:eastAsia="Times New Roman" w:cstheme="minorHAnsi"/>
          <w:lang w:eastAsia="pl-PL"/>
        </w:rPr>
      </w:pPr>
    </w:p>
    <w:p w14:paraId="3AC445DB" w14:textId="77777777" w:rsidR="00D66CC2" w:rsidRPr="00101E7B" w:rsidRDefault="00D66CC2" w:rsidP="00D66CC2">
      <w:pPr>
        <w:suppressAutoHyphens/>
        <w:autoSpaceDE w:val="0"/>
        <w:spacing w:after="0" w:line="240" w:lineRule="auto"/>
        <w:ind w:left="30"/>
        <w:jc w:val="both"/>
        <w:rPr>
          <w:rFonts w:eastAsia="Times New Roman" w:cstheme="minorHAnsi"/>
          <w:lang w:eastAsia="zh-CN"/>
        </w:rPr>
      </w:pPr>
      <w:r w:rsidRPr="00101E7B">
        <w:rPr>
          <w:rFonts w:eastAsia="Lucida Sans Unicode" w:cstheme="minorHAnsi"/>
          <w:lang w:eastAsia="zh-CN"/>
        </w:rPr>
        <w:t>zawarta</w:t>
      </w:r>
      <w:r w:rsidRPr="00101E7B">
        <w:rPr>
          <w:rFonts w:eastAsia="Calibri" w:cstheme="minorHAnsi"/>
          <w:lang w:eastAsia="zh-CN"/>
        </w:rPr>
        <w:t xml:space="preserve"> </w:t>
      </w:r>
      <w:r w:rsidRPr="00101E7B">
        <w:rPr>
          <w:rFonts w:eastAsia="Times New Roman" w:cstheme="minorHAnsi"/>
          <w:lang w:eastAsia="zh-CN"/>
        </w:rPr>
        <w:t>w</w:t>
      </w:r>
      <w:r w:rsidRPr="00101E7B">
        <w:rPr>
          <w:rFonts w:eastAsia="Calibri" w:cstheme="minorHAnsi"/>
          <w:lang w:eastAsia="zh-CN"/>
        </w:rPr>
        <w:t xml:space="preserve"> </w:t>
      </w:r>
      <w:r w:rsidRPr="00101E7B">
        <w:rPr>
          <w:rFonts w:eastAsia="Times New Roman" w:cstheme="minorHAnsi"/>
          <w:lang w:eastAsia="zh-CN"/>
        </w:rPr>
        <w:t>dniu</w:t>
      </w:r>
      <w:r w:rsidRPr="00101E7B">
        <w:rPr>
          <w:rFonts w:eastAsia="Calibri" w:cstheme="minorHAnsi"/>
          <w:lang w:eastAsia="zh-CN"/>
        </w:rPr>
        <w:t xml:space="preserve"> </w:t>
      </w:r>
      <w:r w:rsidRPr="00101E7B">
        <w:rPr>
          <w:rFonts w:eastAsia="Times New Roman" w:cstheme="minorHAnsi"/>
          <w:lang w:eastAsia="zh-CN"/>
        </w:rPr>
        <w:t>..........................</w:t>
      </w:r>
      <w:r w:rsidRPr="00101E7B">
        <w:rPr>
          <w:rFonts w:eastAsia="Calibri" w:cstheme="minorHAnsi"/>
          <w:lang w:eastAsia="zh-CN"/>
        </w:rPr>
        <w:t xml:space="preserve"> </w:t>
      </w:r>
      <w:r w:rsidRPr="00101E7B">
        <w:rPr>
          <w:rFonts w:eastAsia="Times New Roman" w:cstheme="minorHAnsi"/>
          <w:lang w:eastAsia="zh-CN"/>
        </w:rPr>
        <w:t>r.</w:t>
      </w:r>
      <w:r w:rsidRPr="00101E7B">
        <w:rPr>
          <w:rFonts w:eastAsia="Calibri" w:cstheme="minorHAnsi"/>
          <w:lang w:eastAsia="zh-CN"/>
        </w:rPr>
        <w:t xml:space="preserve"> </w:t>
      </w:r>
      <w:r w:rsidRPr="00101E7B">
        <w:rPr>
          <w:rFonts w:eastAsia="Times New Roman" w:cstheme="minorHAnsi"/>
          <w:lang w:eastAsia="zh-CN"/>
        </w:rPr>
        <w:t>w</w:t>
      </w:r>
      <w:r w:rsidRPr="00101E7B">
        <w:rPr>
          <w:rFonts w:eastAsia="Calibri" w:cstheme="minorHAnsi"/>
          <w:lang w:eastAsia="zh-CN"/>
        </w:rPr>
        <w:t xml:space="preserve"> </w:t>
      </w:r>
      <w:r w:rsidRPr="00101E7B">
        <w:rPr>
          <w:rFonts w:eastAsia="Times New Roman" w:cstheme="minorHAnsi"/>
          <w:lang w:eastAsia="zh-CN"/>
        </w:rPr>
        <w:t>Głogowie</w:t>
      </w:r>
      <w:r w:rsidRPr="00101E7B">
        <w:rPr>
          <w:rFonts w:eastAsia="Calibri" w:cstheme="minorHAnsi"/>
          <w:lang w:eastAsia="zh-CN"/>
        </w:rPr>
        <w:t xml:space="preserve"> </w:t>
      </w:r>
      <w:r w:rsidRPr="00101E7B">
        <w:rPr>
          <w:rFonts w:eastAsia="Times New Roman" w:cstheme="minorHAnsi"/>
          <w:lang w:eastAsia="zh-CN"/>
        </w:rPr>
        <w:t>pomiędzy:</w:t>
      </w:r>
    </w:p>
    <w:p w14:paraId="16B8C59E" w14:textId="4C873055" w:rsidR="00D66CC2" w:rsidRPr="00101E7B" w:rsidRDefault="00D66CC2" w:rsidP="00D66CC2">
      <w:pPr>
        <w:spacing w:after="0" w:line="200" w:lineRule="atLeast"/>
        <w:rPr>
          <w:rFonts w:eastAsia="Times New Roman" w:cstheme="minorHAnsi"/>
          <w:lang w:eastAsia="pl-PL"/>
        </w:rPr>
      </w:pPr>
      <w:r w:rsidRPr="00101E7B">
        <w:rPr>
          <w:rFonts w:eastAsia="Times New Roman" w:cstheme="minorHAnsi"/>
          <w:lang w:eastAsia="pl-PL"/>
        </w:rPr>
        <w:t>Chrobry</w:t>
      </w:r>
      <w:r w:rsidRPr="00101E7B">
        <w:rPr>
          <w:rFonts w:eastAsia="Calibri" w:cstheme="minorHAnsi"/>
          <w:lang w:eastAsia="pl-PL"/>
        </w:rPr>
        <w:t xml:space="preserve"> </w:t>
      </w:r>
      <w:r w:rsidRPr="00101E7B">
        <w:rPr>
          <w:rFonts w:eastAsia="Times New Roman" w:cstheme="minorHAnsi"/>
          <w:lang w:eastAsia="pl-PL"/>
        </w:rPr>
        <w:t>Głogów</w:t>
      </w:r>
      <w:r w:rsidRPr="00101E7B">
        <w:rPr>
          <w:rFonts w:eastAsia="Calibri" w:cstheme="minorHAnsi"/>
          <w:lang w:eastAsia="pl-PL"/>
        </w:rPr>
        <w:t xml:space="preserve"> </w:t>
      </w:r>
      <w:r w:rsidRPr="00101E7B">
        <w:rPr>
          <w:rFonts w:eastAsia="Times New Roman" w:cstheme="minorHAnsi"/>
          <w:lang w:eastAsia="pl-PL"/>
        </w:rPr>
        <w:t>S.A.</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b/>
          <w:lang w:eastAsia="pl-PL"/>
        </w:rPr>
        <w:t xml:space="preserve"> </w:t>
      </w:r>
      <w:r w:rsidRPr="00101E7B">
        <w:rPr>
          <w:rFonts w:eastAsia="Times New Roman" w:cstheme="minorHAnsi"/>
          <w:lang w:eastAsia="pl-PL"/>
        </w:rPr>
        <w:t>z</w:t>
      </w:r>
      <w:r w:rsidRPr="00101E7B">
        <w:rPr>
          <w:rFonts w:eastAsia="Calibri" w:cstheme="minorHAnsi"/>
          <w:lang w:eastAsia="pl-PL"/>
        </w:rPr>
        <w:t xml:space="preserve"> </w:t>
      </w:r>
      <w:r w:rsidRPr="00101E7B">
        <w:rPr>
          <w:rFonts w:eastAsia="Times New Roman" w:cstheme="minorHAnsi"/>
          <w:lang w:eastAsia="pl-PL"/>
        </w:rPr>
        <w:t>siedzibą</w:t>
      </w:r>
      <w:r w:rsidRPr="00101E7B">
        <w:rPr>
          <w:rFonts w:eastAsia="Calibri" w:cstheme="minorHAnsi"/>
          <w:lang w:eastAsia="pl-PL"/>
        </w:rPr>
        <w:t xml:space="preserve"> </w:t>
      </w:r>
      <w:r w:rsidRPr="00101E7B">
        <w:rPr>
          <w:rFonts w:eastAsia="Times New Roman" w:cstheme="minorHAnsi"/>
          <w:lang w:eastAsia="pl-PL"/>
        </w:rPr>
        <w:t>67-200</w:t>
      </w:r>
      <w:r w:rsidRPr="00101E7B">
        <w:rPr>
          <w:rFonts w:eastAsia="Calibri" w:cstheme="minorHAnsi"/>
          <w:lang w:eastAsia="pl-PL"/>
        </w:rPr>
        <w:t xml:space="preserve"> </w:t>
      </w:r>
      <w:r w:rsidRPr="00101E7B">
        <w:rPr>
          <w:rFonts w:eastAsia="Times New Roman" w:cstheme="minorHAnsi"/>
          <w:lang w:eastAsia="pl-PL"/>
        </w:rPr>
        <w:t>Głogów,</w:t>
      </w:r>
      <w:r w:rsidRPr="00101E7B">
        <w:rPr>
          <w:rFonts w:eastAsia="Calibri" w:cstheme="minorHAnsi"/>
          <w:lang w:eastAsia="pl-PL"/>
        </w:rPr>
        <w:t xml:space="preserve"> </w:t>
      </w:r>
      <w:r w:rsidRPr="00101E7B">
        <w:rPr>
          <w:rFonts w:eastAsia="Times New Roman" w:cstheme="minorHAnsi"/>
          <w:lang w:eastAsia="pl-PL"/>
        </w:rPr>
        <w:t>ul.</w:t>
      </w:r>
      <w:r w:rsidRPr="00101E7B">
        <w:rPr>
          <w:rFonts w:eastAsia="Calibri" w:cstheme="minorHAnsi"/>
          <w:lang w:eastAsia="pl-PL"/>
        </w:rPr>
        <w:t xml:space="preserve"> </w:t>
      </w:r>
      <w:proofErr w:type="spellStart"/>
      <w:r w:rsidRPr="00101E7B">
        <w:rPr>
          <w:rFonts w:eastAsia="Times New Roman" w:cstheme="minorHAnsi"/>
          <w:lang w:eastAsia="pl-PL"/>
        </w:rPr>
        <w:t>Rudnowska</w:t>
      </w:r>
      <w:proofErr w:type="spellEnd"/>
      <w:r w:rsidRPr="00101E7B">
        <w:rPr>
          <w:rFonts w:eastAsia="Calibri" w:cstheme="minorHAnsi"/>
          <w:lang w:eastAsia="pl-PL"/>
        </w:rPr>
        <w:t xml:space="preserve"> </w:t>
      </w:r>
      <w:r w:rsidRPr="00101E7B">
        <w:rPr>
          <w:rFonts w:eastAsia="Times New Roman" w:cstheme="minorHAnsi"/>
          <w:lang w:eastAsia="pl-PL"/>
        </w:rPr>
        <w:t>17B,</w:t>
      </w:r>
      <w:r w:rsidRPr="00101E7B">
        <w:rPr>
          <w:rFonts w:eastAsia="Calibri" w:cstheme="minorHAnsi"/>
          <w:lang w:eastAsia="pl-PL"/>
        </w:rPr>
        <w:t xml:space="preserve"> </w:t>
      </w:r>
      <w:r w:rsidRPr="00101E7B">
        <w:rPr>
          <w:rFonts w:eastAsia="Times New Roman" w:cstheme="minorHAnsi"/>
          <w:lang w:eastAsia="pl-PL"/>
        </w:rPr>
        <w:t>wpisaną</w:t>
      </w:r>
      <w:r w:rsidRPr="00101E7B">
        <w:rPr>
          <w:rFonts w:eastAsia="Calibri" w:cstheme="minorHAnsi"/>
          <w:lang w:eastAsia="pl-PL"/>
        </w:rPr>
        <w:t xml:space="preserve"> </w:t>
      </w:r>
      <w:r w:rsidRPr="00101E7B">
        <w:rPr>
          <w:rFonts w:eastAsia="Times New Roman" w:cstheme="minorHAnsi"/>
          <w:lang w:eastAsia="pl-PL"/>
        </w:rPr>
        <w:t>do</w:t>
      </w:r>
      <w:r w:rsidRPr="00101E7B">
        <w:rPr>
          <w:rFonts w:eastAsia="Calibri" w:cstheme="minorHAnsi"/>
          <w:lang w:eastAsia="pl-PL"/>
        </w:rPr>
        <w:t xml:space="preserve"> </w:t>
      </w:r>
      <w:r w:rsidRPr="00101E7B">
        <w:rPr>
          <w:rFonts w:eastAsia="Times New Roman" w:cstheme="minorHAnsi"/>
          <w:lang w:eastAsia="pl-PL"/>
        </w:rPr>
        <w:t>Krajowego</w:t>
      </w:r>
      <w:r w:rsidRPr="00101E7B">
        <w:rPr>
          <w:rFonts w:eastAsia="Calibri" w:cstheme="minorHAnsi"/>
          <w:lang w:eastAsia="pl-PL"/>
        </w:rPr>
        <w:t xml:space="preserve"> </w:t>
      </w:r>
      <w:r w:rsidRPr="00101E7B">
        <w:rPr>
          <w:rFonts w:eastAsia="Times New Roman" w:cstheme="minorHAnsi"/>
          <w:lang w:eastAsia="pl-PL"/>
        </w:rPr>
        <w:t>Rejestru</w:t>
      </w:r>
      <w:r w:rsidRPr="00101E7B">
        <w:rPr>
          <w:rFonts w:eastAsia="Calibri" w:cstheme="minorHAnsi"/>
          <w:lang w:eastAsia="pl-PL"/>
        </w:rPr>
        <w:t xml:space="preserve"> </w:t>
      </w:r>
      <w:r w:rsidRPr="00101E7B">
        <w:rPr>
          <w:rFonts w:eastAsia="Times New Roman" w:cstheme="minorHAnsi"/>
          <w:lang w:eastAsia="pl-PL"/>
        </w:rPr>
        <w:t>Sądowego</w:t>
      </w:r>
      <w:r w:rsidRPr="00101E7B">
        <w:rPr>
          <w:rFonts w:eastAsia="Calibri" w:cstheme="minorHAnsi"/>
          <w:lang w:eastAsia="pl-PL"/>
        </w:rPr>
        <w:t xml:space="preserve"> </w:t>
      </w:r>
      <w:r w:rsidRPr="00101E7B">
        <w:rPr>
          <w:rFonts w:eastAsia="Times New Roman" w:cstheme="minorHAnsi"/>
          <w:lang w:eastAsia="pl-PL"/>
        </w:rPr>
        <w:t>prowadzonego</w:t>
      </w:r>
      <w:r w:rsidRPr="00101E7B">
        <w:rPr>
          <w:rFonts w:eastAsia="Calibri" w:cstheme="minorHAnsi"/>
          <w:lang w:eastAsia="pl-PL"/>
        </w:rPr>
        <w:t xml:space="preserve"> </w:t>
      </w:r>
      <w:r w:rsidRPr="00101E7B">
        <w:rPr>
          <w:rFonts w:eastAsia="Times New Roman" w:cstheme="minorHAnsi"/>
          <w:lang w:eastAsia="pl-PL"/>
        </w:rPr>
        <w:t>przez</w:t>
      </w:r>
      <w:r w:rsidRPr="00101E7B">
        <w:rPr>
          <w:rFonts w:eastAsia="Calibri" w:cstheme="minorHAnsi"/>
          <w:lang w:eastAsia="pl-PL"/>
        </w:rPr>
        <w:t xml:space="preserve"> </w:t>
      </w:r>
      <w:r w:rsidRPr="00101E7B">
        <w:rPr>
          <w:rFonts w:eastAsia="Times New Roman" w:cstheme="minorHAnsi"/>
          <w:lang w:eastAsia="pl-PL"/>
        </w:rPr>
        <w:t>Sąd</w:t>
      </w:r>
      <w:r w:rsidRPr="00101E7B">
        <w:rPr>
          <w:rFonts w:eastAsia="Calibri" w:cstheme="minorHAnsi"/>
          <w:lang w:eastAsia="pl-PL"/>
        </w:rPr>
        <w:t xml:space="preserve"> </w:t>
      </w:r>
      <w:r w:rsidRPr="00101E7B">
        <w:rPr>
          <w:rFonts w:eastAsia="Times New Roman" w:cstheme="minorHAnsi"/>
          <w:lang w:eastAsia="pl-PL"/>
        </w:rPr>
        <w:t>Rejonowy</w:t>
      </w:r>
      <w:r w:rsidRPr="00101E7B">
        <w:rPr>
          <w:rFonts w:eastAsia="Calibri" w:cstheme="minorHAnsi"/>
          <w:lang w:eastAsia="pl-PL"/>
        </w:rPr>
        <w:t xml:space="preserve"> </w:t>
      </w:r>
      <w:r w:rsidRPr="00101E7B">
        <w:rPr>
          <w:rFonts w:eastAsia="Times New Roman" w:cstheme="minorHAnsi"/>
          <w:lang w:eastAsia="pl-PL"/>
        </w:rPr>
        <w:t>we</w:t>
      </w:r>
      <w:r w:rsidRPr="00101E7B">
        <w:rPr>
          <w:rFonts w:eastAsia="Calibri" w:cstheme="minorHAnsi"/>
          <w:lang w:eastAsia="pl-PL"/>
        </w:rPr>
        <w:t xml:space="preserve"> </w:t>
      </w:r>
      <w:r w:rsidRPr="00101E7B">
        <w:rPr>
          <w:rFonts w:eastAsia="Times New Roman" w:cstheme="minorHAnsi"/>
          <w:lang w:eastAsia="pl-PL"/>
        </w:rPr>
        <w:t>Wrocławiu</w:t>
      </w:r>
      <w:r w:rsidRPr="00101E7B">
        <w:rPr>
          <w:rFonts w:eastAsia="Calibri" w:cstheme="minorHAnsi"/>
          <w:lang w:eastAsia="pl-PL"/>
        </w:rPr>
        <w:t xml:space="preserve"> </w:t>
      </w:r>
      <w:r w:rsidRPr="00101E7B">
        <w:rPr>
          <w:rFonts w:eastAsia="Times New Roman" w:cstheme="minorHAnsi"/>
          <w:lang w:eastAsia="pl-PL"/>
        </w:rPr>
        <w:t>IX</w:t>
      </w:r>
      <w:r w:rsidRPr="00101E7B">
        <w:rPr>
          <w:rFonts w:eastAsia="Calibri" w:cstheme="minorHAnsi"/>
          <w:lang w:eastAsia="pl-PL"/>
        </w:rPr>
        <w:t xml:space="preserve"> </w:t>
      </w:r>
      <w:r w:rsidRPr="00101E7B">
        <w:rPr>
          <w:rFonts w:eastAsia="Times New Roman" w:cstheme="minorHAnsi"/>
          <w:lang w:eastAsia="pl-PL"/>
        </w:rPr>
        <w:t>Wydział</w:t>
      </w:r>
      <w:r w:rsidRPr="00101E7B">
        <w:rPr>
          <w:rFonts w:eastAsia="Calibri" w:cstheme="minorHAnsi"/>
          <w:lang w:eastAsia="pl-PL"/>
        </w:rPr>
        <w:t xml:space="preserve"> </w:t>
      </w:r>
      <w:r w:rsidRPr="00101E7B">
        <w:rPr>
          <w:rFonts w:eastAsia="Times New Roman" w:cstheme="minorHAnsi"/>
          <w:lang w:eastAsia="pl-PL"/>
        </w:rPr>
        <w:t>Gospodarczy</w:t>
      </w:r>
      <w:r w:rsidRPr="00101E7B">
        <w:rPr>
          <w:rFonts w:eastAsia="Calibri" w:cstheme="minorHAnsi"/>
          <w:lang w:eastAsia="pl-PL"/>
        </w:rPr>
        <w:t xml:space="preserve"> </w:t>
      </w:r>
      <w:r w:rsidRPr="00101E7B">
        <w:rPr>
          <w:rFonts w:eastAsia="Times New Roman" w:cstheme="minorHAnsi"/>
          <w:lang w:eastAsia="pl-PL"/>
        </w:rPr>
        <w:t>pod</w:t>
      </w:r>
      <w:r w:rsidRPr="00101E7B">
        <w:rPr>
          <w:rFonts w:eastAsia="Calibri" w:cstheme="minorHAnsi"/>
          <w:lang w:eastAsia="pl-PL"/>
        </w:rPr>
        <w:t xml:space="preserve"> </w:t>
      </w:r>
      <w:r w:rsidRPr="00101E7B">
        <w:rPr>
          <w:rFonts w:eastAsia="Times New Roman" w:cstheme="minorHAnsi"/>
          <w:lang w:eastAsia="pl-PL"/>
        </w:rPr>
        <w:t>numerem</w:t>
      </w:r>
      <w:r w:rsidR="00133A7C" w:rsidRPr="00101E7B">
        <w:rPr>
          <w:rFonts w:eastAsia="Times New Roman" w:cstheme="minorHAnsi"/>
          <w:lang w:eastAsia="pl-PL"/>
        </w:rPr>
        <w:t xml:space="preserve"> KRS</w:t>
      </w:r>
      <w:r w:rsidRPr="00101E7B">
        <w:rPr>
          <w:rFonts w:eastAsia="Calibri" w:cstheme="minorHAnsi"/>
          <w:lang w:eastAsia="pl-PL"/>
        </w:rPr>
        <w:t xml:space="preserve"> </w:t>
      </w:r>
      <w:r w:rsidRPr="00101E7B">
        <w:rPr>
          <w:rFonts w:eastAsia="Times New Roman" w:cstheme="minorHAnsi"/>
          <w:lang w:eastAsia="pl-PL"/>
        </w:rPr>
        <w:t>0000397069,</w:t>
      </w:r>
      <w:r w:rsidRPr="00101E7B">
        <w:rPr>
          <w:rFonts w:eastAsia="Calibri" w:cstheme="minorHAnsi"/>
          <w:lang w:eastAsia="pl-PL"/>
        </w:rPr>
        <w:t xml:space="preserve"> </w:t>
      </w:r>
      <w:r w:rsidR="00133A7C" w:rsidRPr="00101E7B">
        <w:rPr>
          <w:rFonts w:eastAsia="Calibri" w:cstheme="minorHAnsi"/>
          <w:lang w:eastAsia="pl-PL"/>
        </w:rPr>
        <w:t>NIP 693-206-15-52</w:t>
      </w:r>
      <w:r w:rsidR="00133A7C" w:rsidRPr="00101E7B">
        <w:rPr>
          <w:rFonts w:eastAsia="Times New Roman" w:cstheme="minorHAnsi"/>
          <w:lang w:eastAsia="pl-PL"/>
        </w:rPr>
        <w:t xml:space="preserve">, </w:t>
      </w:r>
      <w:r w:rsidRPr="00101E7B">
        <w:rPr>
          <w:rFonts w:eastAsia="Calibri" w:cstheme="minorHAnsi"/>
          <w:lang w:eastAsia="pl-PL"/>
        </w:rPr>
        <w:t xml:space="preserve"> </w:t>
      </w:r>
      <w:r w:rsidRPr="00101E7B">
        <w:rPr>
          <w:rFonts w:eastAsia="Times New Roman" w:cstheme="minorHAnsi"/>
          <w:lang w:eastAsia="pl-PL"/>
        </w:rPr>
        <w:t>kapitałem</w:t>
      </w:r>
      <w:r w:rsidRPr="00101E7B">
        <w:rPr>
          <w:rFonts w:eastAsia="Calibri" w:cstheme="minorHAnsi"/>
          <w:lang w:eastAsia="pl-PL"/>
        </w:rPr>
        <w:t xml:space="preserve"> </w:t>
      </w:r>
      <w:r w:rsidRPr="00101E7B">
        <w:rPr>
          <w:rFonts w:eastAsia="Times New Roman" w:cstheme="minorHAnsi"/>
          <w:lang w:eastAsia="pl-PL"/>
        </w:rPr>
        <w:t>zakładowym</w:t>
      </w:r>
      <w:r w:rsidRPr="00101E7B">
        <w:rPr>
          <w:rFonts w:eastAsia="Calibri" w:cstheme="minorHAnsi"/>
          <w:lang w:eastAsia="pl-PL"/>
        </w:rPr>
        <w:t xml:space="preserve"> </w:t>
      </w:r>
      <w:r w:rsidRPr="00101E7B">
        <w:rPr>
          <w:rFonts w:eastAsia="Times New Roman" w:cstheme="minorHAnsi"/>
          <w:lang w:eastAsia="pl-PL"/>
        </w:rPr>
        <w:t>w</w:t>
      </w:r>
      <w:r w:rsidRPr="00101E7B">
        <w:rPr>
          <w:rFonts w:eastAsia="Calibri" w:cstheme="minorHAnsi"/>
          <w:lang w:eastAsia="pl-PL"/>
        </w:rPr>
        <w:t xml:space="preserve"> </w:t>
      </w:r>
      <w:r w:rsidRPr="00101E7B">
        <w:rPr>
          <w:rFonts w:eastAsia="Times New Roman" w:cstheme="minorHAnsi"/>
          <w:lang w:eastAsia="pl-PL"/>
        </w:rPr>
        <w:t xml:space="preserve">wysokości </w:t>
      </w:r>
      <w:r w:rsidR="00280C9C" w:rsidRPr="00280C9C">
        <w:rPr>
          <w:rFonts w:eastAsia="Calibri" w:cstheme="minorHAnsi"/>
          <w:lang w:eastAsia="pl-PL"/>
        </w:rPr>
        <w:t>44 412</w:t>
      </w:r>
      <w:r w:rsidR="00133A7C" w:rsidRPr="00280C9C">
        <w:rPr>
          <w:rFonts w:eastAsia="Calibri" w:cstheme="minorHAnsi"/>
          <w:lang w:eastAsia="pl-PL"/>
        </w:rPr>
        <w:t> 000,00</w:t>
      </w:r>
      <w:r w:rsidRPr="00280C9C">
        <w:rPr>
          <w:rFonts w:eastAsia="Calibri" w:cstheme="minorHAnsi"/>
          <w:lang w:eastAsia="pl-PL"/>
        </w:rPr>
        <w:t xml:space="preserve"> </w:t>
      </w:r>
      <w:r w:rsidRPr="00101E7B">
        <w:rPr>
          <w:rFonts w:eastAsia="Times New Roman" w:cstheme="minorHAnsi"/>
          <w:lang w:eastAsia="pl-PL"/>
        </w:rPr>
        <w:t>złotych,</w:t>
      </w:r>
      <w:r w:rsidRPr="00101E7B">
        <w:rPr>
          <w:rFonts w:eastAsia="Calibri" w:cstheme="minorHAnsi"/>
          <w:lang w:eastAsia="pl-PL"/>
        </w:rPr>
        <w:t xml:space="preserve"> </w:t>
      </w:r>
      <w:r w:rsidRPr="00101E7B">
        <w:rPr>
          <w:rFonts w:eastAsia="Times New Roman" w:cstheme="minorHAnsi"/>
          <w:lang w:eastAsia="pl-PL"/>
        </w:rPr>
        <w:t>reprezentowaną</w:t>
      </w:r>
      <w:r w:rsidRPr="00101E7B">
        <w:rPr>
          <w:rFonts w:eastAsia="Calibri" w:cstheme="minorHAnsi"/>
          <w:lang w:eastAsia="pl-PL"/>
        </w:rPr>
        <w:t xml:space="preserve"> </w:t>
      </w:r>
      <w:r w:rsidRPr="00101E7B">
        <w:rPr>
          <w:rFonts w:eastAsia="Times New Roman" w:cstheme="minorHAnsi"/>
          <w:lang w:eastAsia="pl-PL"/>
        </w:rPr>
        <w:t>przez:</w:t>
      </w:r>
    </w:p>
    <w:p w14:paraId="4981F6D2" w14:textId="77777777" w:rsidR="00133A7C" w:rsidRPr="00101E7B" w:rsidRDefault="00D66CC2" w:rsidP="00D66CC2">
      <w:pPr>
        <w:suppressAutoHyphens/>
        <w:autoSpaceDE w:val="0"/>
        <w:spacing w:after="0" w:line="240" w:lineRule="auto"/>
        <w:rPr>
          <w:rFonts w:eastAsia="Times New Roman" w:cstheme="minorHAnsi"/>
          <w:lang w:eastAsia="zh-CN"/>
        </w:rPr>
      </w:pPr>
      <w:r w:rsidRPr="00101E7B">
        <w:rPr>
          <w:rFonts w:eastAsia="Times New Roman" w:cstheme="minorHAnsi"/>
          <w:lang w:eastAsia="zh-CN"/>
        </w:rPr>
        <w:t>Prezesa</w:t>
      </w:r>
      <w:r w:rsidRPr="00101E7B">
        <w:rPr>
          <w:rFonts w:eastAsia="Calibri" w:cstheme="minorHAnsi"/>
          <w:lang w:eastAsia="zh-CN"/>
        </w:rPr>
        <w:t xml:space="preserve"> </w:t>
      </w:r>
      <w:r w:rsidRPr="00101E7B">
        <w:rPr>
          <w:rFonts w:eastAsia="Times New Roman" w:cstheme="minorHAnsi"/>
          <w:lang w:eastAsia="zh-CN"/>
        </w:rPr>
        <w:t>Zarządu</w:t>
      </w:r>
      <w:r w:rsidRPr="00101E7B">
        <w:rPr>
          <w:rFonts w:eastAsia="Calibri" w:cstheme="minorHAnsi"/>
          <w:lang w:eastAsia="zh-CN"/>
        </w:rPr>
        <w:t xml:space="preserve"> </w:t>
      </w:r>
      <w:r w:rsidRPr="00101E7B">
        <w:rPr>
          <w:rFonts w:eastAsia="Calibri" w:cstheme="minorHAnsi"/>
          <w:b/>
          <w:lang w:eastAsia="zh-CN"/>
        </w:rPr>
        <w:t xml:space="preserve">– </w:t>
      </w:r>
      <w:r w:rsidR="00133A7C" w:rsidRPr="00101E7B">
        <w:rPr>
          <w:rFonts w:eastAsia="Times New Roman" w:cstheme="minorHAnsi"/>
          <w:b/>
          <w:lang w:eastAsia="zh-CN"/>
        </w:rPr>
        <w:t>Emilię Szajowską</w:t>
      </w:r>
      <w:r w:rsidRPr="00101E7B">
        <w:rPr>
          <w:rFonts w:eastAsia="Times New Roman" w:cstheme="minorHAnsi"/>
          <w:lang w:eastAsia="zh-CN"/>
        </w:rPr>
        <w:t>,</w:t>
      </w:r>
    </w:p>
    <w:p w14:paraId="19E6A784" w14:textId="77777777" w:rsidR="00D66CC2" w:rsidRPr="00101E7B" w:rsidRDefault="00133A7C" w:rsidP="00D66CC2">
      <w:pPr>
        <w:suppressAutoHyphens/>
        <w:autoSpaceDE w:val="0"/>
        <w:spacing w:after="0" w:line="240" w:lineRule="auto"/>
        <w:rPr>
          <w:rFonts w:eastAsia="Times New Roman" w:cstheme="minorHAnsi"/>
          <w:lang w:eastAsia="zh-CN"/>
        </w:rPr>
      </w:pPr>
      <w:r w:rsidRPr="00101E7B">
        <w:rPr>
          <w:rFonts w:eastAsia="Times New Roman" w:cstheme="minorHAnsi"/>
          <w:lang w:eastAsia="zh-CN"/>
        </w:rPr>
        <w:t>Z</w:t>
      </w:r>
      <w:r w:rsidR="00D66CC2" w:rsidRPr="00101E7B">
        <w:rPr>
          <w:rFonts w:eastAsia="Times New Roman" w:cstheme="minorHAnsi"/>
          <w:lang w:eastAsia="zh-CN"/>
        </w:rPr>
        <w:t>waną</w:t>
      </w:r>
      <w:r w:rsidRPr="00101E7B">
        <w:rPr>
          <w:rFonts w:eastAsia="Calibri" w:cstheme="minorHAnsi"/>
          <w:lang w:eastAsia="zh-CN"/>
        </w:rPr>
        <w:t xml:space="preserve"> w treści umowy</w:t>
      </w:r>
      <w:r w:rsidR="00D66CC2" w:rsidRPr="00101E7B">
        <w:rPr>
          <w:rFonts w:eastAsia="Calibri" w:cstheme="minorHAnsi"/>
          <w:lang w:eastAsia="zh-CN"/>
        </w:rPr>
        <w:t xml:space="preserve"> </w:t>
      </w:r>
      <w:r w:rsidRPr="00101E7B">
        <w:rPr>
          <w:rFonts w:eastAsia="Times New Roman" w:cstheme="minorHAnsi"/>
          <w:b/>
          <w:lang w:eastAsia="zh-CN"/>
        </w:rPr>
        <w:t>ZAMAWIAJĄCYM</w:t>
      </w:r>
    </w:p>
    <w:p w14:paraId="40B52288" w14:textId="77777777" w:rsidR="00D66CC2" w:rsidRPr="00101E7B" w:rsidRDefault="00D66CC2" w:rsidP="00D66CC2">
      <w:pPr>
        <w:spacing w:after="0" w:line="240" w:lineRule="auto"/>
        <w:jc w:val="both"/>
        <w:rPr>
          <w:rFonts w:eastAsia="Times New Roman" w:cstheme="minorHAnsi"/>
          <w:lang w:eastAsia="pl-PL"/>
        </w:rPr>
      </w:pPr>
    </w:p>
    <w:p w14:paraId="7FFAA25B" w14:textId="77777777" w:rsidR="00D66CC2" w:rsidRPr="00101E7B" w:rsidRDefault="00D66CC2" w:rsidP="00D66CC2">
      <w:pPr>
        <w:spacing w:after="0" w:line="240" w:lineRule="auto"/>
        <w:jc w:val="both"/>
        <w:rPr>
          <w:rFonts w:eastAsia="Calibri" w:cstheme="minorHAnsi"/>
          <w:lang w:eastAsia="pl-PL"/>
        </w:rPr>
      </w:pPr>
      <w:r w:rsidRPr="00101E7B">
        <w:rPr>
          <w:rFonts w:eastAsia="Times New Roman" w:cstheme="minorHAnsi"/>
          <w:lang w:eastAsia="pl-PL"/>
        </w:rPr>
        <w:t>a</w:t>
      </w:r>
      <w:r w:rsidRPr="00101E7B">
        <w:rPr>
          <w:rFonts w:eastAsia="Calibri" w:cstheme="minorHAnsi"/>
          <w:lang w:eastAsia="pl-PL"/>
        </w:rPr>
        <w:t xml:space="preserve"> </w:t>
      </w:r>
    </w:p>
    <w:p w14:paraId="4D336CED" w14:textId="77777777" w:rsidR="00133A7C" w:rsidRPr="00101E7B" w:rsidRDefault="00D66CC2" w:rsidP="00133A7C">
      <w:pPr>
        <w:spacing w:after="0" w:line="200" w:lineRule="atLeast"/>
        <w:rPr>
          <w:rFonts w:eastAsia="Times New Roman" w:cstheme="minorHAnsi"/>
          <w:lang w:eastAsia="pl-PL"/>
        </w:rPr>
      </w:pPr>
      <w:r w:rsidRPr="00101E7B">
        <w:rPr>
          <w:rFonts w:eastAsia="Times New Roman" w:cstheme="minorHAnsi"/>
          <w:lang w:eastAsia="pl-PL"/>
        </w:rPr>
        <w:t>.........</w:t>
      </w:r>
      <w:r w:rsidR="00133A7C" w:rsidRPr="00101E7B">
        <w:rPr>
          <w:rFonts w:eastAsia="Times New Roman" w:cstheme="minorHAnsi"/>
          <w:lang w:eastAsia="pl-PL"/>
        </w:rPr>
        <w:t>.................................</w:t>
      </w:r>
      <w:r w:rsidR="00133A7C" w:rsidRPr="00101E7B">
        <w:rPr>
          <w:rFonts w:eastAsia="Calibri" w:cstheme="minorHAnsi"/>
          <w:b/>
          <w:lang w:eastAsia="pl-PL"/>
        </w:rPr>
        <w:t xml:space="preserve"> </w:t>
      </w:r>
      <w:r w:rsidR="00133A7C" w:rsidRPr="00101E7B">
        <w:rPr>
          <w:rFonts w:eastAsia="Times New Roman" w:cstheme="minorHAnsi"/>
          <w:lang w:eastAsia="pl-PL"/>
        </w:rPr>
        <w:t>z</w:t>
      </w:r>
      <w:r w:rsidR="00133A7C" w:rsidRPr="00101E7B">
        <w:rPr>
          <w:rFonts w:eastAsia="Calibri" w:cstheme="minorHAnsi"/>
          <w:lang w:eastAsia="pl-PL"/>
        </w:rPr>
        <w:t xml:space="preserve"> </w:t>
      </w:r>
      <w:r w:rsidR="00133A7C" w:rsidRPr="00101E7B">
        <w:rPr>
          <w:rFonts w:eastAsia="Times New Roman" w:cstheme="minorHAnsi"/>
          <w:lang w:eastAsia="pl-PL"/>
        </w:rPr>
        <w:t>siedzibą</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w:t>
      </w:r>
      <w:r w:rsidR="00133A7C" w:rsidRPr="00101E7B">
        <w:rPr>
          <w:rFonts w:eastAsia="Times New Roman" w:cstheme="minorHAnsi"/>
          <w:lang w:eastAsia="pl-PL"/>
        </w:rPr>
        <w:t>wpisaną</w:t>
      </w:r>
      <w:r w:rsidR="00133A7C" w:rsidRPr="00101E7B">
        <w:rPr>
          <w:rFonts w:eastAsia="Calibri" w:cstheme="minorHAnsi"/>
          <w:lang w:eastAsia="pl-PL"/>
        </w:rPr>
        <w:t xml:space="preserve"> </w:t>
      </w:r>
      <w:r w:rsidR="00133A7C" w:rsidRPr="00101E7B">
        <w:rPr>
          <w:rFonts w:eastAsia="Times New Roman" w:cstheme="minorHAnsi"/>
          <w:lang w:eastAsia="pl-PL"/>
        </w:rPr>
        <w:t>do</w:t>
      </w:r>
      <w:r w:rsidR="00133A7C" w:rsidRPr="00101E7B">
        <w:rPr>
          <w:rFonts w:eastAsia="Calibri" w:cstheme="minorHAnsi"/>
          <w:lang w:eastAsia="pl-PL"/>
        </w:rPr>
        <w:t xml:space="preserve"> </w:t>
      </w:r>
      <w:r w:rsidR="00133A7C" w:rsidRPr="00101E7B">
        <w:rPr>
          <w:rFonts w:eastAsia="Times New Roman" w:cstheme="minorHAnsi"/>
          <w:lang w:eastAsia="pl-PL"/>
        </w:rPr>
        <w:t>Krajowego</w:t>
      </w:r>
      <w:r w:rsidR="00133A7C" w:rsidRPr="00101E7B">
        <w:rPr>
          <w:rFonts w:eastAsia="Calibri" w:cstheme="minorHAnsi"/>
          <w:lang w:eastAsia="pl-PL"/>
        </w:rPr>
        <w:t xml:space="preserve"> </w:t>
      </w:r>
      <w:r w:rsidR="00133A7C" w:rsidRPr="00101E7B">
        <w:rPr>
          <w:rFonts w:eastAsia="Times New Roman" w:cstheme="minorHAnsi"/>
          <w:lang w:eastAsia="pl-PL"/>
        </w:rPr>
        <w:t>Rejestru</w:t>
      </w:r>
      <w:r w:rsidR="00133A7C" w:rsidRPr="00101E7B">
        <w:rPr>
          <w:rFonts w:eastAsia="Calibri" w:cstheme="minorHAnsi"/>
          <w:lang w:eastAsia="pl-PL"/>
        </w:rPr>
        <w:t xml:space="preserve"> </w:t>
      </w:r>
      <w:r w:rsidR="00133A7C" w:rsidRPr="00101E7B">
        <w:rPr>
          <w:rFonts w:eastAsia="Times New Roman" w:cstheme="minorHAnsi"/>
          <w:lang w:eastAsia="pl-PL"/>
        </w:rPr>
        <w:t>Sądowego</w:t>
      </w:r>
      <w:r w:rsidR="00133A7C" w:rsidRPr="00101E7B">
        <w:rPr>
          <w:rFonts w:eastAsia="Calibri" w:cstheme="minorHAnsi"/>
          <w:lang w:eastAsia="pl-PL"/>
        </w:rPr>
        <w:t xml:space="preserve"> </w:t>
      </w:r>
      <w:r w:rsidR="00133A7C" w:rsidRPr="00101E7B">
        <w:rPr>
          <w:rFonts w:eastAsia="Times New Roman" w:cstheme="minorHAnsi"/>
          <w:lang w:eastAsia="pl-PL"/>
        </w:rPr>
        <w:t>prowadzonego</w:t>
      </w:r>
      <w:r w:rsidR="00133A7C" w:rsidRPr="00101E7B">
        <w:rPr>
          <w:rFonts w:eastAsia="Calibri" w:cstheme="minorHAnsi"/>
          <w:lang w:eastAsia="pl-PL"/>
        </w:rPr>
        <w:t xml:space="preserve"> </w:t>
      </w:r>
      <w:r w:rsidR="00133A7C" w:rsidRPr="00101E7B">
        <w:rPr>
          <w:rFonts w:eastAsia="Times New Roman" w:cstheme="minorHAnsi"/>
          <w:lang w:eastAsia="pl-PL"/>
        </w:rPr>
        <w:t>przez</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w:t>
      </w:r>
      <w:r w:rsidR="00133A7C" w:rsidRPr="00101E7B">
        <w:rPr>
          <w:rFonts w:eastAsia="Times New Roman" w:cstheme="minorHAnsi"/>
          <w:lang w:eastAsia="pl-PL"/>
        </w:rPr>
        <w:t>pod</w:t>
      </w:r>
      <w:r w:rsidR="00133A7C" w:rsidRPr="00101E7B">
        <w:rPr>
          <w:rFonts w:eastAsia="Calibri" w:cstheme="minorHAnsi"/>
          <w:lang w:eastAsia="pl-PL"/>
        </w:rPr>
        <w:t xml:space="preserve"> </w:t>
      </w:r>
      <w:r w:rsidR="00133A7C" w:rsidRPr="00101E7B">
        <w:rPr>
          <w:rFonts w:eastAsia="Times New Roman" w:cstheme="minorHAnsi"/>
          <w:lang w:eastAsia="pl-PL"/>
        </w:rPr>
        <w:t>numerem KRS</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NIP ………………………</w:t>
      </w:r>
      <w:r w:rsidR="00133A7C" w:rsidRPr="00101E7B">
        <w:rPr>
          <w:rFonts w:eastAsia="Times New Roman" w:cstheme="minorHAnsi"/>
          <w:lang w:eastAsia="pl-PL"/>
        </w:rPr>
        <w:t xml:space="preserve">, </w:t>
      </w:r>
      <w:r w:rsidR="00133A7C" w:rsidRPr="00101E7B">
        <w:rPr>
          <w:rFonts w:eastAsia="Calibri" w:cstheme="minorHAnsi"/>
          <w:lang w:eastAsia="pl-PL"/>
        </w:rPr>
        <w:t xml:space="preserve"> </w:t>
      </w:r>
      <w:r w:rsidR="00133A7C" w:rsidRPr="00101E7B">
        <w:rPr>
          <w:rFonts w:eastAsia="Times New Roman" w:cstheme="minorHAnsi"/>
          <w:lang w:eastAsia="pl-PL"/>
        </w:rPr>
        <w:t>kapitałem</w:t>
      </w:r>
      <w:r w:rsidR="00133A7C" w:rsidRPr="00101E7B">
        <w:rPr>
          <w:rFonts w:eastAsia="Calibri" w:cstheme="minorHAnsi"/>
          <w:lang w:eastAsia="pl-PL"/>
        </w:rPr>
        <w:t xml:space="preserve"> </w:t>
      </w:r>
      <w:r w:rsidR="00133A7C" w:rsidRPr="00101E7B">
        <w:rPr>
          <w:rFonts w:eastAsia="Times New Roman" w:cstheme="minorHAnsi"/>
          <w:lang w:eastAsia="pl-PL"/>
        </w:rPr>
        <w:t>zakładowym</w:t>
      </w:r>
      <w:r w:rsidR="00133A7C" w:rsidRPr="00101E7B">
        <w:rPr>
          <w:rFonts w:eastAsia="Calibri" w:cstheme="minorHAnsi"/>
          <w:lang w:eastAsia="pl-PL"/>
        </w:rPr>
        <w:t xml:space="preserve"> </w:t>
      </w:r>
      <w:r w:rsidR="00133A7C" w:rsidRPr="00101E7B">
        <w:rPr>
          <w:rFonts w:eastAsia="Times New Roman" w:cstheme="minorHAnsi"/>
          <w:lang w:eastAsia="pl-PL"/>
        </w:rPr>
        <w:t>w</w:t>
      </w:r>
      <w:r w:rsidR="00133A7C" w:rsidRPr="00101E7B">
        <w:rPr>
          <w:rFonts w:eastAsia="Calibri" w:cstheme="minorHAnsi"/>
          <w:lang w:eastAsia="pl-PL"/>
        </w:rPr>
        <w:t xml:space="preserve"> </w:t>
      </w:r>
      <w:r w:rsidR="00133A7C" w:rsidRPr="00101E7B">
        <w:rPr>
          <w:rFonts w:eastAsia="Times New Roman" w:cstheme="minorHAnsi"/>
          <w:lang w:eastAsia="pl-PL"/>
        </w:rPr>
        <w:t>wysokości …………………………………</w:t>
      </w:r>
      <w:r w:rsidR="00133A7C" w:rsidRPr="00101E7B">
        <w:rPr>
          <w:rFonts w:eastAsia="Calibri" w:cstheme="minorHAnsi"/>
          <w:lang w:eastAsia="pl-PL"/>
        </w:rPr>
        <w:t xml:space="preserve"> </w:t>
      </w:r>
      <w:r w:rsidR="00133A7C" w:rsidRPr="00101E7B">
        <w:rPr>
          <w:rFonts w:eastAsia="Times New Roman" w:cstheme="minorHAnsi"/>
          <w:lang w:eastAsia="pl-PL"/>
        </w:rPr>
        <w:t>złotych,</w:t>
      </w:r>
      <w:r w:rsidR="00133A7C" w:rsidRPr="00101E7B">
        <w:rPr>
          <w:rFonts w:eastAsia="Calibri" w:cstheme="minorHAnsi"/>
          <w:lang w:eastAsia="pl-PL"/>
        </w:rPr>
        <w:t xml:space="preserve"> </w:t>
      </w:r>
      <w:r w:rsidR="00133A7C" w:rsidRPr="00101E7B">
        <w:rPr>
          <w:rFonts w:eastAsia="Times New Roman" w:cstheme="minorHAnsi"/>
          <w:lang w:eastAsia="pl-PL"/>
        </w:rPr>
        <w:t>reprezentowaną</w:t>
      </w:r>
      <w:r w:rsidR="00133A7C" w:rsidRPr="00101E7B">
        <w:rPr>
          <w:rFonts w:eastAsia="Calibri" w:cstheme="minorHAnsi"/>
          <w:lang w:eastAsia="pl-PL"/>
        </w:rPr>
        <w:t xml:space="preserve"> </w:t>
      </w:r>
      <w:r w:rsidR="00133A7C" w:rsidRPr="00101E7B">
        <w:rPr>
          <w:rFonts w:eastAsia="Times New Roman" w:cstheme="minorHAnsi"/>
          <w:lang w:eastAsia="pl-PL"/>
        </w:rPr>
        <w:t>przez:</w:t>
      </w:r>
    </w:p>
    <w:p w14:paraId="48E6A148" w14:textId="77777777" w:rsidR="00133A7C" w:rsidRPr="00101E7B" w:rsidRDefault="00133A7C" w:rsidP="00133A7C">
      <w:pPr>
        <w:suppressAutoHyphens/>
        <w:autoSpaceDE w:val="0"/>
        <w:spacing w:after="0" w:line="240" w:lineRule="auto"/>
        <w:rPr>
          <w:rFonts w:eastAsia="Times New Roman" w:cstheme="minorHAnsi"/>
          <w:lang w:eastAsia="zh-CN"/>
        </w:rPr>
      </w:pPr>
      <w:r w:rsidRPr="00101E7B">
        <w:rPr>
          <w:rFonts w:eastAsia="Times New Roman" w:cstheme="minorHAnsi"/>
          <w:lang w:eastAsia="zh-CN"/>
        </w:rPr>
        <w:t>……………………………………………………………..</w:t>
      </w:r>
    </w:p>
    <w:p w14:paraId="138E2399" w14:textId="20B41B59" w:rsidR="00D66CC2" w:rsidRPr="00101E7B" w:rsidRDefault="00133A7C" w:rsidP="00101E7B">
      <w:pPr>
        <w:suppressAutoHyphens/>
        <w:autoSpaceDE w:val="0"/>
        <w:spacing w:after="0" w:line="240" w:lineRule="auto"/>
        <w:rPr>
          <w:rFonts w:eastAsia="Times New Roman" w:cstheme="minorHAnsi"/>
          <w:lang w:eastAsia="zh-CN"/>
        </w:rPr>
      </w:pPr>
      <w:r w:rsidRPr="00101E7B">
        <w:rPr>
          <w:rFonts w:eastAsia="Times New Roman" w:cstheme="minorHAnsi"/>
          <w:lang w:eastAsia="zh-CN"/>
        </w:rPr>
        <w:t>Zwanym</w:t>
      </w:r>
      <w:r w:rsidRPr="00101E7B">
        <w:rPr>
          <w:rFonts w:eastAsia="Calibri" w:cstheme="minorHAnsi"/>
          <w:lang w:eastAsia="zh-CN"/>
        </w:rPr>
        <w:t xml:space="preserve"> w treści umowy </w:t>
      </w:r>
      <w:r w:rsidRPr="00101E7B">
        <w:rPr>
          <w:rFonts w:eastAsia="Calibri" w:cstheme="minorHAnsi"/>
          <w:b/>
          <w:lang w:eastAsia="zh-CN"/>
        </w:rPr>
        <w:t>WYKONAWCĄ</w:t>
      </w:r>
    </w:p>
    <w:p w14:paraId="03C3EF83" w14:textId="045270E5" w:rsidR="00046C87" w:rsidRDefault="00D66CC2" w:rsidP="00D74716">
      <w:pPr>
        <w:spacing w:before="280" w:after="0" w:line="240" w:lineRule="auto"/>
        <w:jc w:val="center"/>
        <w:rPr>
          <w:rFonts w:eastAsia="Times New Roman" w:cstheme="minorHAnsi"/>
          <w:b/>
          <w:bCs/>
          <w:lang w:eastAsia="pl-PL"/>
        </w:rPr>
      </w:pPr>
      <w:r w:rsidRPr="00101E7B">
        <w:rPr>
          <w:rFonts w:eastAsia="Times New Roman" w:cstheme="minorHAnsi"/>
          <w:b/>
          <w:bCs/>
          <w:lang w:eastAsia="pl-PL"/>
        </w:rPr>
        <w:t>§1</w:t>
      </w:r>
    </w:p>
    <w:p w14:paraId="2F70E8F4" w14:textId="77777777" w:rsidR="00046C87" w:rsidRPr="00D74716" w:rsidRDefault="00046C87" w:rsidP="00046C87">
      <w:pPr>
        <w:spacing w:before="120" w:after="120" w:line="288" w:lineRule="auto"/>
        <w:jc w:val="center"/>
        <w:rPr>
          <w:rFonts w:eastAsia="Times New Roman" w:cstheme="minorHAnsi"/>
          <w:b/>
          <w:kern w:val="3"/>
          <w:lang w:eastAsia="pl-PL"/>
        </w:rPr>
      </w:pPr>
      <w:r w:rsidRPr="00D74716">
        <w:rPr>
          <w:rFonts w:eastAsia="Times New Roman" w:cstheme="minorHAnsi"/>
          <w:b/>
          <w:kern w:val="3"/>
          <w:lang w:eastAsia="pl-PL"/>
        </w:rPr>
        <w:t xml:space="preserve">Przedmiot umowy </w:t>
      </w:r>
    </w:p>
    <w:p w14:paraId="19A5A1D9" w14:textId="1F15BF3A" w:rsidR="00046C87" w:rsidRPr="009672E4"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9672E4">
        <w:rPr>
          <w:rFonts w:eastAsia="Times New Roman" w:cstheme="minorHAnsi"/>
          <w:lang w:eastAsia="pl-PL"/>
        </w:rPr>
        <w:t xml:space="preserve">Przedmiotem umowy jest usługa polegająca na przewozie osób </w:t>
      </w:r>
      <w:r w:rsidRPr="009672E4">
        <w:rPr>
          <w:rFonts w:eastAsia="Times New Roman" w:cstheme="minorHAnsi"/>
          <w:spacing w:val="-4"/>
          <w:lang w:eastAsia="pl-PL"/>
        </w:rPr>
        <w:t xml:space="preserve">zgodnie z wynikiem postępowania o udzielenie zamówienia publicznego w trybie przetargu nieograniczonego na </w:t>
      </w:r>
      <w:r w:rsidRPr="009672E4">
        <w:rPr>
          <w:rFonts w:eastAsia="Times New Roman" w:cstheme="minorHAnsi"/>
          <w:b/>
          <w:spacing w:val="-4"/>
          <w:lang w:eastAsia="pl-PL"/>
        </w:rPr>
        <w:t>„Przewóz zawodników Chrobrego Głogów S.A.”</w:t>
      </w:r>
      <w:r w:rsidR="00D74716">
        <w:rPr>
          <w:rFonts w:eastAsia="Times New Roman" w:cstheme="minorHAnsi"/>
          <w:spacing w:val="-4"/>
          <w:lang w:eastAsia="pl-PL"/>
        </w:rPr>
        <w:t>,</w:t>
      </w:r>
      <w:r w:rsidR="009E2EC7">
        <w:rPr>
          <w:rFonts w:eastAsia="Times New Roman" w:cstheme="minorHAnsi"/>
          <w:spacing w:val="-4"/>
          <w:lang w:eastAsia="pl-PL"/>
        </w:rPr>
        <w:t xml:space="preserve"> </w:t>
      </w:r>
      <w:r w:rsidRPr="009672E4">
        <w:rPr>
          <w:rFonts w:eastAsia="Times New Roman" w:cstheme="minorHAnsi"/>
          <w:spacing w:val="-4"/>
          <w:lang w:eastAsia="pl-PL"/>
        </w:rPr>
        <w:t xml:space="preserve">nr sprawy </w:t>
      </w:r>
      <w:r w:rsidRPr="009672E4">
        <w:rPr>
          <w:rFonts w:eastAsia="Times New Roman" w:cstheme="minorHAnsi"/>
          <w:b/>
          <w:spacing w:val="-4"/>
          <w:lang w:eastAsia="pl-PL"/>
        </w:rPr>
        <w:t>ZP</w:t>
      </w:r>
      <w:r w:rsidR="00922A77">
        <w:rPr>
          <w:rFonts w:eastAsia="Times New Roman" w:cstheme="minorHAnsi"/>
          <w:spacing w:val="-4"/>
          <w:lang w:eastAsia="pl-PL"/>
        </w:rPr>
        <w:t>-</w:t>
      </w:r>
      <w:r w:rsidR="003704F2">
        <w:rPr>
          <w:rFonts w:eastAsia="Times New Roman" w:cstheme="minorHAnsi"/>
          <w:b/>
          <w:spacing w:val="-4"/>
          <w:lang w:eastAsia="pl-PL"/>
        </w:rPr>
        <w:t>2</w:t>
      </w:r>
      <w:r w:rsidRPr="009672E4">
        <w:rPr>
          <w:rFonts w:eastAsia="Times New Roman" w:cstheme="minorHAnsi"/>
          <w:b/>
          <w:spacing w:val="-4"/>
          <w:lang w:eastAsia="pl-PL"/>
        </w:rPr>
        <w:t>/2019.</w:t>
      </w:r>
      <w:r w:rsidR="009672E4" w:rsidRPr="009672E4">
        <w:rPr>
          <w:rFonts w:eastAsia="Times New Roman" w:cstheme="minorHAnsi"/>
          <w:b/>
          <w:spacing w:val="-4"/>
          <w:lang w:eastAsia="pl-PL"/>
        </w:rPr>
        <w:t xml:space="preserve"> </w:t>
      </w:r>
      <w:r w:rsidR="009672E4" w:rsidRPr="009672E4">
        <w:rPr>
          <w:rFonts w:eastAsia="Times New Roman" w:cstheme="minorHAnsi"/>
          <w:lang w:eastAsia="pl-PL"/>
        </w:rPr>
        <w:t>Umowę</w:t>
      </w:r>
      <w:r w:rsidR="009672E4" w:rsidRPr="009672E4">
        <w:rPr>
          <w:rFonts w:eastAsia="Calibri" w:cstheme="minorHAnsi"/>
          <w:lang w:eastAsia="pl-PL"/>
        </w:rPr>
        <w:t xml:space="preserve"> </w:t>
      </w:r>
      <w:r w:rsidR="009672E4" w:rsidRPr="009672E4">
        <w:rPr>
          <w:rFonts w:eastAsia="Times New Roman" w:cstheme="minorHAnsi"/>
          <w:lang w:eastAsia="pl-PL"/>
        </w:rPr>
        <w:t>zawarto</w:t>
      </w:r>
      <w:r w:rsidR="009672E4" w:rsidRPr="009672E4">
        <w:rPr>
          <w:rFonts w:eastAsia="Calibri" w:cstheme="minorHAnsi"/>
          <w:lang w:eastAsia="pl-PL"/>
        </w:rPr>
        <w:t xml:space="preserve"> </w:t>
      </w:r>
      <w:r w:rsidR="009672E4" w:rsidRPr="009672E4">
        <w:rPr>
          <w:rFonts w:eastAsia="Times New Roman" w:cstheme="minorHAnsi"/>
          <w:lang w:eastAsia="pl-PL"/>
        </w:rPr>
        <w:t>w</w:t>
      </w:r>
      <w:r w:rsidR="009672E4" w:rsidRPr="009672E4">
        <w:rPr>
          <w:rFonts w:eastAsia="Calibri" w:cstheme="minorHAnsi"/>
          <w:lang w:eastAsia="pl-PL"/>
        </w:rPr>
        <w:t xml:space="preserve"> </w:t>
      </w:r>
      <w:r w:rsidR="009672E4" w:rsidRPr="009672E4">
        <w:rPr>
          <w:rFonts w:eastAsia="Times New Roman" w:cstheme="minorHAnsi"/>
          <w:lang w:eastAsia="pl-PL"/>
        </w:rPr>
        <w:t>oparciu</w:t>
      </w:r>
      <w:r w:rsidR="009672E4" w:rsidRPr="009672E4">
        <w:rPr>
          <w:rFonts w:eastAsia="Calibri" w:cstheme="minorHAnsi"/>
          <w:lang w:eastAsia="pl-PL"/>
        </w:rPr>
        <w:t xml:space="preserve"> </w:t>
      </w:r>
      <w:r w:rsidR="009672E4" w:rsidRPr="009672E4">
        <w:rPr>
          <w:rFonts w:eastAsia="Times New Roman" w:cstheme="minorHAnsi"/>
          <w:lang w:eastAsia="pl-PL"/>
        </w:rPr>
        <w:t>o</w:t>
      </w:r>
      <w:r w:rsidR="009672E4" w:rsidRPr="009672E4">
        <w:rPr>
          <w:rFonts w:eastAsia="Calibri" w:cstheme="minorHAnsi"/>
          <w:lang w:eastAsia="pl-PL"/>
        </w:rPr>
        <w:t xml:space="preserve"> ofertę Wykonawcy oraz pismo akceptujące Nr……</w:t>
      </w:r>
      <w:r w:rsidR="00D74716">
        <w:rPr>
          <w:rFonts w:eastAsia="Calibri" w:cstheme="minorHAnsi"/>
          <w:lang w:eastAsia="pl-PL"/>
        </w:rPr>
        <w:t>…</w:t>
      </w:r>
      <w:r w:rsidR="009672E4" w:rsidRPr="009672E4">
        <w:rPr>
          <w:rFonts w:eastAsia="Calibri" w:cstheme="minorHAnsi"/>
          <w:lang w:eastAsia="pl-PL"/>
        </w:rPr>
        <w:t>.. z dnia ……</w:t>
      </w:r>
      <w:r w:rsidR="00D74716">
        <w:rPr>
          <w:rFonts w:eastAsia="Calibri" w:cstheme="minorHAnsi"/>
          <w:lang w:eastAsia="pl-PL"/>
        </w:rPr>
        <w:t>………………………………….</w:t>
      </w:r>
      <w:r w:rsidR="009672E4" w:rsidRPr="009672E4">
        <w:rPr>
          <w:rFonts w:eastAsia="Calibri" w:cstheme="minorHAnsi"/>
          <w:lang w:eastAsia="pl-PL"/>
        </w:rPr>
        <w:t>…w sprawie wyboru Wykonawcy.</w:t>
      </w:r>
    </w:p>
    <w:p w14:paraId="023EC712" w14:textId="2F24CE41" w:rsidR="00046C87" w:rsidRPr="00A1101E"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A1101E">
        <w:rPr>
          <w:rFonts w:eastAsia="Times New Roman" w:cstheme="minorHAnsi"/>
          <w:lang w:eastAsia="pl-PL"/>
        </w:rPr>
        <w:t>Usługi świadczone będą wg potrzeb i na podstawie zgłoszenia Zamawiającego w okresie obowiązywania niniejszej umowy, zgodnie z przeznaczeniem pojazdu oraz jego właściwościami technicznymi i konstrukcyjnymi.</w:t>
      </w:r>
    </w:p>
    <w:p w14:paraId="3D67AAB9" w14:textId="718F2DCB" w:rsidR="00046C87" w:rsidRPr="00D74716"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 xml:space="preserve">Zamawiający zobowiązuje się składać do Wykonawcy na </w:t>
      </w:r>
      <w:r w:rsidR="00A1101E" w:rsidRPr="00D74716">
        <w:rPr>
          <w:rFonts w:eastAsia="Times New Roman" w:cstheme="minorHAnsi"/>
          <w:lang w:eastAsia="pl-PL"/>
        </w:rPr>
        <w:t>adres e-mail</w:t>
      </w:r>
      <w:r w:rsidRPr="00D74716">
        <w:rPr>
          <w:rFonts w:eastAsia="Times New Roman" w:cstheme="minorHAnsi"/>
          <w:lang w:eastAsia="pl-PL"/>
        </w:rPr>
        <w:t xml:space="preserve"> ………</w:t>
      </w:r>
      <w:r w:rsidR="00A1101E" w:rsidRPr="00D74716">
        <w:rPr>
          <w:rFonts w:eastAsia="Times New Roman" w:cstheme="minorHAnsi"/>
          <w:lang w:eastAsia="pl-PL"/>
        </w:rPr>
        <w:t>………………………………....</w:t>
      </w:r>
      <w:r w:rsidRPr="00D74716">
        <w:rPr>
          <w:rFonts w:eastAsia="Times New Roman" w:cstheme="minorHAnsi"/>
          <w:lang w:eastAsia="pl-PL"/>
        </w:rPr>
        <w:t xml:space="preserve">…. zgłoszenie, w którym określi termin, ilość osób, trasę wykonania usługi oraz </w:t>
      </w:r>
      <w:r w:rsidR="00E156AB">
        <w:rPr>
          <w:rFonts w:eastAsia="Times New Roman" w:cstheme="minorHAnsi"/>
          <w:lang w:eastAsia="pl-PL"/>
        </w:rPr>
        <w:t xml:space="preserve">kierownika drużyny, </w:t>
      </w:r>
      <w:r w:rsidRPr="00D74716">
        <w:rPr>
          <w:rFonts w:eastAsia="Times New Roman" w:cstheme="minorHAnsi"/>
          <w:lang w:eastAsia="pl-PL"/>
        </w:rPr>
        <w:t>trenera</w:t>
      </w:r>
      <w:r w:rsidR="00E156AB">
        <w:rPr>
          <w:rFonts w:eastAsia="Times New Roman" w:cstheme="minorHAnsi"/>
          <w:lang w:eastAsia="pl-PL"/>
        </w:rPr>
        <w:t xml:space="preserve"> lub opiekuna</w:t>
      </w:r>
      <w:r w:rsidRPr="00D74716">
        <w:rPr>
          <w:rFonts w:eastAsia="Times New Roman" w:cstheme="minorHAnsi"/>
          <w:lang w:eastAsia="pl-PL"/>
        </w:rPr>
        <w:t xml:space="preserve"> upoważnionego do podpisu „Karty meczu wyjazdowego</w:t>
      </w:r>
      <w:r w:rsidR="00970324" w:rsidRPr="00D74716">
        <w:rPr>
          <w:rFonts w:eastAsia="Times New Roman" w:cstheme="minorHAnsi"/>
          <w:lang w:eastAsia="pl-PL"/>
        </w:rPr>
        <w:t>”</w:t>
      </w:r>
      <w:r w:rsidRPr="00D74716">
        <w:rPr>
          <w:rFonts w:eastAsia="Times New Roman" w:cstheme="minorHAnsi"/>
          <w:lang w:eastAsia="pl-PL"/>
        </w:rPr>
        <w:t xml:space="preserve">  </w:t>
      </w:r>
      <w:r w:rsidR="00A1101E" w:rsidRPr="00D74716">
        <w:rPr>
          <w:rFonts w:eastAsia="Times New Roman" w:cstheme="minorHAnsi"/>
          <w:lang w:eastAsia="pl-PL"/>
        </w:rPr>
        <w:t>stanowiące</w:t>
      </w:r>
      <w:r w:rsidR="00222EFA">
        <w:rPr>
          <w:rFonts w:eastAsia="Times New Roman" w:cstheme="minorHAnsi"/>
          <w:lang w:eastAsia="pl-PL"/>
        </w:rPr>
        <w:t>j</w:t>
      </w:r>
      <w:r w:rsidRPr="00D74716">
        <w:rPr>
          <w:rFonts w:eastAsia="Times New Roman" w:cstheme="minorHAnsi"/>
          <w:lang w:eastAsia="pl-PL"/>
        </w:rPr>
        <w:t xml:space="preserve"> Załącznik nr 1 do umowy.</w:t>
      </w:r>
    </w:p>
    <w:p w14:paraId="189536F6" w14:textId="182C6E77" w:rsidR="00984F54"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 xml:space="preserve">O terminie planowanego przewozu Zamawiający zobowiązany jest powiadomić </w:t>
      </w:r>
      <w:r w:rsidR="00A1101E" w:rsidRPr="00D74716">
        <w:rPr>
          <w:rFonts w:eastAsia="Times New Roman" w:cstheme="minorHAnsi"/>
          <w:lang w:eastAsia="pl-PL"/>
        </w:rPr>
        <w:t>e-mailowo</w:t>
      </w:r>
      <w:r w:rsidRPr="00D74716">
        <w:rPr>
          <w:rFonts w:eastAsia="Times New Roman" w:cstheme="minorHAnsi"/>
          <w:lang w:eastAsia="pl-PL"/>
        </w:rPr>
        <w:t xml:space="preserve"> Wykonawcę, co</w:t>
      </w:r>
      <w:r w:rsidR="00A1101E" w:rsidRPr="00D74716">
        <w:rPr>
          <w:rFonts w:eastAsia="Times New Roman" w:cstheme="minorHAnsi"/>
          <w:lang w:eastAsia="pl-PL"/>
        </w:rPr>
        <w:t xml:space="preserve"> najmniej </w:t>
      </w:r>
      <w:r w:rsidR="003034C3">
        <w:rPr>
          <w:rFonts w:eastAsia="Times New Roman" w:cstheme="minorHAnsi"/>
          <w:b/>
          <w:lang w:eastAsia="pl-PL"/>
        </w:rPr>
        <w:t>2</w:t>
      </w:r>
      <w:r w:rsidR="00A1101E" w:rsidRPr="003034C3">
        <w:rPr>
          <w:rFonts w:eastAsia="Times New Roman" w:cstheme="minorHAnsi"/>
          <w:b/>
          <w:lang w:eastAsia="pl-PL"/>
        </w:rPr>
        <w:t xml:space="preserve"> dni</w:t>
      </w:r>
      <w:r w:rsidRPr="00D74716">
        <w:rPr>
          <w:rFonts w:eastAsia="Times New Roman" w:cstheme="minorHAnsi"/>
          <w:lang w:eastAsia="pl-PL"/>
        </w:rPr>
        <w:t xml:space="preserve"> przed terminem planowanego wyjazdu.</w:t>
      </w:r>
    </w:p>
    <w:p w14:paraId="10CFD534" w14:textId="45F1EC12" w:rsidR="00046C87" w:rsidRPr="00D74716" w:rsidRDefault="00984F54" w:rsidP="00984F54">
      <w:pPr>
        <w:suppressAutoHyphens/>
        <w:autoSpaceDN w:val="0"/>
        <w:spacing w:after="0" w:line="240" w:lineRule="auto"/>
        <w:ind w:left="284"/>
        <w:jc w:val="both"/>
        <w:textAlignment w:val="baseline"/>
        <w:rPr>
          <w:rFonts w:eastAsia="Times New Roman" w:cstheme="minorHAnsi"/>
          <w:lang w:eastAsia="pl-PL"/>
        </w:rPr>
      </w:pPr>
      <w:r w:rsidRPr="00984F54">
        <w:rPr>
          <w:rFonts w:eastAsia="Times New Roman" w:cstheme="minorHAnsi"/>
          <w:b/>
          <w:lang w:eastAsia="pl-PL"/>
        </w:rPr>
        <w:t>Adres e-mail Wykonawcy właściwy do przesyłania informacji</w:t>
      </w:r>
      <w:r>
        <w:rPr>
          <w:rFonts w:eastAsia="Times New Roman" w:cstheme="minorHAnsi"/>
          <w:lang w:eastAsia="pl-PL"/>
        </w:rPr>
        <w:t>:………………………………………………</w:t>
      </w:r>
      <w:r w:rsidR="00046C87" w:rsidRPr="00D74716">
        <w:rPr>
          <w:rFonts w:eastAsia="Times New Roman" w:cstheme="minorHAnsi"/>
          <w:lang w:eastAsia="pl-PL"/>
        </w:rPr>
        <w:t xml:space="preserve"> </w:t>
      </w:r>
      <w:r w:rsidR="00EE6529" w:rsidRPr="005D7EDB">
        <w:rPr>
          <w:rFonts w:ascii="Calibri" w:hAnsi="Calibri" w:cs="Calibri"/>
        </w:rPr>
        <w:t>Wykonawca podstawi pojazd z odpowiednią ilością miejsc dla zawodników. Przed każdą rundą rozgrywkową (2 razy w roku) Zamawiający zobowiązuje się dostarczyć harmonogram meczów wyjazdowych Wykonawcy w terminie 7 dni przed planowanym wyjazdem</w:t>
      </w:r>
      <w:r w:rsidR="00EE6529">
        <w:rPr>
          <w:rFonts w:ascii="Calibri" w:hAnsi="Calibri" w:cs="Calibri"/>
        </w:rPr>
        <w:t>.</w:t>
      </w:r>
    </w:p>
    <w:p w14:paraId="1032F7F2" w14:textId="741C7F74" w:rsidR="00046C87" w:rsidRPr="00D74716"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W razie wystąpienia pilnej potrzeby wykonania usługi Zamawiający zastrzega sobie możliwość skrócenia te</w:t>
      </w:r>
      <w:r w:rsidR="00D74716" w:rsidRPr="00D74716">
        <w:rPr>
          <w:rFonts w:eastAsia="Times New Roman" w:cstheme="minorHAnsi"/>
          <w:lang w:eastAsia="pl-PL"/>
        </w:rPr>
        <w:t>rminu, o którym mowa w ust. 4</w:t>
      </w:r>
      <w:r w:rsidRPr="00D74716">
        <w:rPr>
          <w:rFonts w:eastAsia="Times New Roman" w:cstheme="minorHAnsi"/>
          <w:lang w:eastAsia="pl-PL"/>
        </w:rPr>
        <w:t>.</w:t>
      </w:r>
    </w:p>
    <w:p w14:paraId="0E5EC068" w14:textId="4F01437D" w:rsidR="00046C87" w:rsidRPr="00962420"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597BE6">
        <w:rPr>
          <w:rFonts w:eastAsia="Times New Roman" w:cstheme="minorHAnsi"/>
          <w:lang w:eastAsia="pl-PL"/>
        </w:rPr>
        <w:t>Usługi o których mowa w ust. 1 świadczone będą przy wykorzystaniu środków transportu pozostających w dyspozycji Wykonawcy o para</w:t>
      </w:r>
      <w:r w:rsidR="00597BE6">
        <w:rPr>
          <w:rFonts w:eastAsia="Times New Roman" w:cstheme="minorHAnsi"/>
          <w:lang w:eastAsia="pl-PL"/>
        </w:rPr>
        <w:t>metrach wskazanych w treści SIWZ</w:t>
      </w:r>
      <w:r w:rsidRPr="00597BE6">
        <w:rPr>
          <w:rFonts w:eastAsia="Times New Roman" w:cstheme="minorHAnsi"/>
          <w:lang w:eastAsia="pl-PL"/>
        </w:rPr>
        <w:t xml:space="preserve"> oraz złożonej przez </w:t>
      </w:r>
      <w:r w:rsidRPr="00962420">
        <w:rPr>
          <w:rFonts w:eastAsia="Times New Roman" w:cstheme="minorHAnsi"/>
          <w:lang w:eastAsia="pl-PL"/>
        </w:rPr>
        <w:t xml:space="preserve">wykonawcę oferty, w tym w szczególności: </w:t>
      </w:r>
    </w:p>
    <w:p w14:paraId="7C9C6204" w14:textId="1DBFD84E" w:rsidR="00597BE6" w:rsidRPr="00962420" w:rsidRDefault="00962420" w:rsidP="00EE6529">
      <w:pPr>
        <w:numPr>
          <w:ilvl w:val="0"/>
          <w:numId w:val="6"/>
        </w:numPr>
        <w:autoSpaceDE w:val="0"/>
        <w:autoSpaceDN w:val="0"/>
        <w:adjustRightInd w:val="0"/>
        <w:spacing w:after="0" w:line="240" w:lineRule="auto"/>
        <w:jc w:val="both"/>
        <w:rPr>
          <w:rFonts w:eastAsia="Times New Roman" w:cs="Calibri"/>
          <w:lang w:eastAsia="pl-PL"/>
        </w:rPr>
      </w:pPr>
      <w:r w:rsidRPr="00962420">
        <w:rPr>
          <w:rFonts w:eastAsia="Times New Roman" w:cs="Calibri"/>
          <w:lang w:eastAsia="pl-PL"/>
        </w:rPr>
        <w:t>minimum 14</w:t>
      </w:r>
      <w:r w:rsidR="00597BE6" w:rsidRPr="00962420">
        <w:rPr>
          <w:rFonts w:eastAsia="Times New Roman" w:cs="Calibri"/>
          <w:lang w:eastAsia="pl-PL"/>
        </w:rPr>
        <w:t xml:space="preserve"> autobusów (rok produkcji nie starszy niż 2001), w tym:</w:t>
      </w:r>
    </w:p>
    <w:p w14:paraId="16692BF1" w14:textId="77777777" w:rsidR="00597BE6" w:rsidRPr="00962420" w:rsidRDefault="00597BE6" w:rsidP="00EE6529">
      <w:pPr>
        <w:numPr>
          <w:ilvl w:val="0"/>
          <w:numId w:val="5"/>
        </w:numPr>
        <w:autoSpaceDE w:val="0"/>
        <w:autoSpaceDN w:val="0"/>
        <w:adjustRightInd w:val="0"/>
        <w:spacing w:after="0" w:line="240" w:lineRule="auto"/>
        <w:jc w:val="both"/>
        <w:rPr>
          <w:rFonts w:eastAsia="Times New Roman" w:cs="Calibri"/>
          <w:lang w:eastAsia="pl-PL"/>
        </w:rPr>
      </w:pPr>
      <w:r w:rsidRPr="00962420">
        <w:rPr>
          <w:rFonts w:eastAsia="Times New Roman" w:cs="Calibri"/>
          <w:lang w:eastAsia="pl-PL"/>
        </w:rPr>
        <w:t>5 autobusów z liczbą miejsc siedzących minimum 50 (w tym 2 z toaletą),</w:t>
      </w:r>
    </w:p>
    <w:p w14:paraId="5BC77306" w14:textId="77777777" w:rsidR="00597BE6" w:rsidRPr="00962420" w:rsidRDefault="00597BE6" w:rsidP="00EE6529">
      <w:pPr>
        <w:numPr>
          <w:ilvl w:val="0"/>
          <w:numId w:val="5"/>
        </w:numPr>
        <w:autoSpaceDE w:val="0"/>
        <w:autoSpaceDN w:val="0"/>
        <w:adjustRightInd w:val="0"/>
        <w:spacing w:after="0" w:line="240" w:lineRule="auto"/>
        <w:jc w:val="both"/>
        <w:rPr>
          <w:rFonts w:eastAsia="Times New Roman" w:cs="Calibri"/>
          <w:lang w:eastAsia="pl-PL"/>
        </w:rPr>
      </w:pPr>
      <w:r w:rsidRPr="00962420">
        <w:rPr>
          <w:rFonts w:eastAsia="Times New Roman" w:cs="Calibri"/>
          <w:lang w:eastAsia="pl-PL"/>
        </w:rPr>
        <w:t>2 autobusy z liczbą miejsc siedzących minimum 32,</w:t>
      </w:r>
    </w:p>
    <w:p w14:paraId="0D94890C" w14:textId="3998B7CD" w:rsidR="00597BE6" w:rsidRPr="00962420" w:rsidRDefault="00962420" w:rsidP="00EE6529">
      <w:pPr>
        <w:numPr>
          <w:ilvl w:val="0"/>
          <w:numId w:val="5"/>
        </w:numPr>
        <w:autoSpaceDE w:val="0"/>
        <w:autoSpaceDN w:val="0"/>
        <w:adjustRightInd w:val="0"/>
        <w:spacing w:after="0" w:line="240" w:lineRule="auto"/>
        <w:jc w:val="both"/>
        <w:rPr>
          <w:rFonts w:eastAsia="Times New Roman" w:cs="Calibri"/>
          <w:lang w:eastAsia="pl-PL"/>
        </w:rPr>
      </w:pPr>
      <w:r w:rsidRPr="00962420">
        <w:rPr>
          <w:rFonts w:eastAsia="Times New Roman" w:cs="Calibri"/>
          <w:lang w:eastAsia="pl-PL"/>
        </w:rPr>
        <w:t>3</w:t>
      </w:r>
      <w:r w:rsidR="00597BE6" w:rsidRPr="00962420">
        <w:rPr>
          <w:rFonts w:eastAsia="Times New Roman" w:cs="Calibri"/>
          <w:lang w:eastAsia="pl-PL"/>
        </w:rPr>
        <w:t xml:space="preserve"> autobusy z liczbą miejsc siedzących minimum 20,</w:t>
      </w:r>
    </w:p>
    <w:p w14:paraId="01BB3C2D" w14:textId="00173980" w:rsidR="00597BE6" w:rsidRPr="00962420" w:rsidRDefault="00597BE6" w:rsidP="00EE6529">
      <w:pPr>
        <w:numPr>
          <w:ilvl w:val="0"/>
          <w:numId w:val="5"/>
        </w:numPr>
        <w:autoSpaceDE w:val="0"/>
        <w:autoSpaceDN w:val="0"/>
        <w:adjustRightInd w:val="0"/>
        <w:spacing w:after="0" w:line="240" w:lineRule="auto"/>
        <w:jc w:val="both"/>
        <w:rPr>
          <w:rFonts w:eastAsia="Times New Roman" w:cs="Calibri"/>
          <w:lang w:eastAsia="pl-PL"/>
        </w:rPr>
      </w:pPr>
      <w:r w:rsidRPr="00962420">
        <w:rPr>
          <w:rFonts w:eastAsia="Times New Roman" w:cs="Calibri"/>
          <w:lang w:eastAsia="pl-PL"/>
        </w:rPr>
        <w:t>4 autobusy z liczbą miejsc siedzących minimum 16,</w:t>
      </w:r>
    </w:p>
    <w:p w14:paraId="19F3FB7C" w14:textId="62689A57" w:rsidR="00597BE6" w:rsidRDefault="00597BE6" w:rsidP="00EE6529">
      <w:pPr>
        <w:pStyle w:val="Tekstpodstawowywcity2"/>
        <w:numPr>
          <w:ilvl w:val="0"/>
          <w:numId w:val="6"/>
        </w:numPr>
        <w:tabs>
          <w:tab w:val="clear" w:pos="7475"/>
        </w:tabs>
        <w:overflowPunct/>
        <w:autoSpaceDN w:val="0"/>
        <w:adjustRightInd w:val="0"/>
        <w:ind w:left="1077" w:hanging="357"/>
        <w:rPr>
          <w:rFonts w:ascii="Calibri" w:hAnsi="Calibri" w:cs="Calibri"/>
          <w:color w:val="000000"/>
          <w:sz w:val="22"/>
          <w:szCs w:val="22"/>
        </w:rPr>
      </w:pPr>
      <w:r w:rsidRPr="005D7EDB">
        <w:rPr>
          <w:rFonts w:ascii="Calibri" w:hAnsi="Calibri" w:cs="Calibri"/>
          <w:color w:val="000000"/>
          <w:sz w:val="22"/>
          <w:szCs w:val="22"/>
        </w:rPr>
        <w:t>Wszystkie autobusy musz</w:t>
      </w:r>
      <w:r w:rsidR="00EE6529">
        <w:rPr>
          <w:rFonts w:ascii="Calibri" w:hAnsi="Calibri" w:cs="Calibri"/>
          <w:color w:val="000000"/>
          <w:sz w:val="22"/>
          <w:szCs w:val="22"/>
        </w:rPr>
        <w:t>ą posiadać sprawną klimatyzację,</w:t>
      </w:r>
    </w:p>
    <w:p w14:paraId="3C8F42D2" w14:textId="20552858" w:rsidR="00F33055" w:rsidRPr="00EE6529" w:rsidRDefault="00F33055" w:rsidP="00EE6529">
      <w:pPr>
        <w:numPr>
          <w:ilvl w:val="0"/>
          <w:numId w:val="6"/>
        </w:numPr>
        <w:suppressAutoHyphens/>
        <w:autoSpaceDN w:val="0"/>
        <w:spacing w:after="0" w:line="240" w:lineRule="auto"/>
        <w:ind w:left="1077" w:hanging="357"/>
        <w:jc w:val="both"/>
        <w:textAlignment w:val="baseline"/>
        <w:rPr>
          <w:rFonts w:eastAsia="Times New Roman" w:cstheme="minorHAnsi"/>
          <w:lang w:eastAsia="pl-PL"/>
        </w:rPr>
      </w:pPr>
      <w:r w:rsidRPr="00547243">
        <w:rPr>
          <w:rFonts w:eastAsia="Times New Roman" w:cstheme="minorHAnsi"/>
          <w:lang w:eastAsia="pl-PL"/>
        </w:rPr>
        <w:lastRenderedPageBreak/>
        <w:t>W okresie zimowym pojazdy muszą być ogrzewane, a</w:t>
      </w:r>
      <w:r w:rsidR="00EE6529">
        <w:rPr>
          <w:rFonts w:eastAsia="Times New Roman" w:cstheme="minorHAnsi"/>
          <w:lang w:eastAsia="pl-PL"/>
        </w:rPr>
        <w:t xml:space="preserve"> w okresie letnim klimatyzowane,</w:t>
      </w:r>
    </w:p>
    <w:p w14:paraId="3033AF1C" w14:textId="77777777" w:rsidR="00597BE6" w:rsidRPr="00EE6529" w:rsidRDefault="00597BE6" w:rsidP="00EE6529">
      <w:pPr>
        <w:pStyle w:val="Tekstpodstawowywcity2"/>
        <w:numPr>
          <w:ilvl w:val="0"/>
          <w:numId w:val="6"/>
        </w:numPr>
        <w:tabs>
          <w:tab w:val="clear" w:pos="7475"/>
        </w:tabs>
        <w:overflowPunct/>
        <w:autoSpaceDN w:val="0"/>
        <w:adjustRightInd w:val="0"/>
        <w:rPr>
          <w:rFonts w:ascii="Calibri" w:hAnsi="Calibri" w:cs="Calibri"/>
          <w:color w:val="auto"/>
          <w:sz w:val="22"/>
          <w:szCs w:val="22"/>
        </w:rPr>
      </w:pPr>
      <w:r w:rsidRPr="00EE6529">
        <w:rPr>
          <w:rFonts w:ascii="Calibri" w:hAnsi="Calibri" w:cs="Calibri"/>
          <w:color w:val="auto"/>
          <w:sz w:val="22"/>
          <w:szCs w:val="22"/>
        </w:rPr>
        <w:t xml:space="preserve">Wszystkie pojazdy muszą posiadać aktualne badania techniczne, być w dobrym stanie technicznym, mieć aktualne opłacone wszystkie  wymagane ubezpieczenia. Podstawione autobusy muszą być czyste. </w:t>
      </w:r>
    </w:p>
    <w:p w14:paraId="49D1A2E6" w14:textId="7907CC35" w:rsidR="00597BE6" w:rsidRPr="00EE6529" w:rsidRDefault="00597BE6"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EE6529">
        <w:rPr>
          <w:rFonts w:ascii="Calibri" w:hAnsi="Calibri" w:cs="Calibri"/>
          <w:color w:val="auto"/>
          <w:sz w:val="22"/>
          <w:szCs w:val="22"/>
        </w:rPr>
        <w:t>Dwa autobusy do przewozu</w:t>
      </w:r>
      <w:r w:rsidR="00E72109">
        <w:rPr>
          <w:rFonts w:ascii="Calibri" w:hAnsi="Calibri" w:cs="Calibri"/>
          <w:color w:val="auto"/>
          <w:sz w:val="22"/>
          <w:szCs w:val="22"/>
        </w:rPr>
        <w:t xml:space="preserve"> zawodników I</w:t>
      </w:r>
      <w:r w:rsidRPr="00EE6529">
        <w:rPr>
          <w:rFonts w:ascii="Calibri" w:hAnsi="Calibri" w:cs="Calibri"/>
          <w:color w:val="auto"/>
          <w:sz w:val="22"/>
          <w:szCs w:val="22"/>
        </w:rPr>
        <w:t xml:space="preserve"> Zespołu (z ilością miejsc siedzących minimum 50) powinny posiadać toaletę oraz być oklejone (na czas trwania umowy) w barwy, </w:t>
      </w:r>
      <w:r w:rsidRPr="00EE6529">
        <w:rPr>
          <w:rFonts w:asciiTheme="minorHAnsi" w:hAnsiTheme="minorHAnsi" w:cstheme="minorHAnsi"/>
          <w:color w:val="auto"/>
          <w:sz w:val="22"/>
          <w:szCs w:val="22"/>
        </w:rPr>
        <w:t xml:space="preserve">nazwę i herb klubu z przodu, po bokach i z tyłu autobusu. Zamawiający przekaże wszelkie wskazówki co do wyglądu okleiny na autobusie oraz zastrzega, że wygląd okleiny musi być zaakceptowany przez Zamawiającego (wzór okleiny stanowi </w:t>
      </w:r>
      <w:r w:rsidRPr="00EE6529">
        <w:rPr>
          <w:rFonts w:asciiTheme="minorHAnsi" w:hAnsiTheme="minorHAnsi" w:cstheme="minorHAnsi"/>
          <w:b/>
          <w:color w:val="auto"/>
          <w:sz w:val="22"/>
          <w:szCs w:val="22"/>
        </w:rPr>
        <w:t xml:space="preserve">Załącznik nr 9 do SIWZ </w:t>
      </w:r>
      <w:r w:rsidRPr="00EE6529">
        <w:rPr>
          <w:rFonts w:asciiTheme="minorHAnsi" w:hAnsiTheme="minorHAnsi" w:cstheme="minorHAnsi"/>
          <w:color w:val="auto"/>
          <w:sz w:val="22"/>
          <w:szCs w:val="22"/>
        </w:rPr>
        <w:t>).</w:t>
      </w:r>
    </w:p>
    <w:p w14:paraId="0A632511" w14:textId="77777777" w:rsidR="00597BE6" w:rsidRPr="00EE6529" w:rsidRDefault="00597BE6"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B72070">
        <w:rPr>
          <w:rFonts w:asciiTheme="minorHAnsi" w:hAnsiTheme="minorHAnsi" w:cstheme="minorHAnsi"/>
          <w:sz w:val="22"/>
          <w:szCs w:val="22"/>
        </w:rPr>
        <w:t xml:space="preserve"> </w:t>
      </w:r>
      <w:r w:rsidRPr="00EE6529">
        <w:rPr>
          <w:rFonts w:asciiTheme="minorHAnsi" w:hAnsiTheme="minorHAnsi" w:cstheme="minorHAnsi"/>
          <w:color w:val="auto"/>
          <w:sz w:val="22"/>
          <w:szCs w:val="22"/>
        </w:rPr>
        <w:t xml:space="preserve">Wykonawca </w:t>
      </w:r>
      <w:r w:rsidRPr="00EE6529">
        <w:rPr>
          <w:rFonts w:asciiTheme="minorHAnsi" w:eastAsia="Calibri" w:hAnsiTheme="minorHAnsi" w:cstheme="minorHAnsi"/>
          <w:color w:val="auto"/>
          <w:sz w:val="22"/>
          <w:szCs w:val="22"/>
        </w:rPr>
        <w:t>zapewnia  - w trakcie wykonywania usługi - posiadanie aktualnego systemu nawigacji.</w:t>
      </w:r>
    </w:p>
    <w:p w14:paraId="1891AE55" w14:textId="1C6E1F1C" w:rsidR="00597BE6" w:rsidRPr="00EE6529" w:rsidRDefault="00597BE6"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EE6529">
        <w:rPr>
          <w:rFonts w:asciiTheme="minorHAnsi" w:hAnsiTheme="minorHAnsi" w:cstheme="minorHAnsi"/>
          <w:color w:val="auto"/>
          <w:sz w:val="22"/>
          <w:szCs w:val="22"/>
        </w:rPr>
        <w:t xml:space="preserve">Wykonawca powinien być zdolny do przewozu zawodników z częstotliwością minimum 2 razy w tygodniu (przeważnie sobota i niedziela), a także w zależności od potrzeb Zamawiającego z większą częstotliwością. </w:t>
      </w:r>
    </w:p>
    <w:p w14:paraId="64B5B862" w14:textId="77777777" w:rsidR="00597BE6" w:rsidRPr="006C7F39" w:rsidRDefault="00597BE6" w:rsidP="00FB00F1">
      <w:pPr>
        <w:pStyle w:val="Tekstpodstawowywcity2"/>
        <w:numPr>
          <w:ilvl w:val="0"/>
          <w:numId w:val="6"/>
        </w:numPr>
        <w:tabs>
          <w:tab w:val="clear" w:pos="7475"/>
        </w:tabs>
        <w:overflowPunct/>
        <w:autoSpaceDN w:val="0"/>
        <w:adjustRightInd w:val="0"/>
        <w:rPr>
          <w:rFonts w:ascii="Calibri" w:hAnsi="Calibri" w:cs="Calibri"/>
          <w:b/>
          <w:color w:val="auto"/>
          <w:sz w:val="22"/>
          <w:szCs w:val="22"/>
        </w:rPr>
      </w:pPr>
      <w:r w:rsidRPr="006C7F39">
        <w:rPr>
          <w:rFonts w:ascii="Calibri" w:hAnsi="Calibri" w:cs="Calibri"/>
          <w:color w:val="auto"/>
          <w:sz w:val="22"/>
          <w:szCs w:val="22"/>
        </w:rPr>
        <w:t xml:space="preserve">Zatrudnione przez Wykonawcę osoby do realizacji przedmiotowej usługi muszą posiadać niezbędne kwalifikacje uprawniające do przewożenia osób. Wykonawca powinien dysponować osobami zdolnymi do wykonywania przedmiotowej usługi tj. posiadającymi uprawnienia do kierowania wymaganymi pojazdami oraz posiadającymi staż w zawodzie kierowcy min. 3 lata. Na potwierdzenie spełnienia powyższych wymagań przez Wykonawcę, Zamawiający bezpośrednio przed podpisaniem umowy zażąda złożenia przez Wykonawcę Wykazu osób, który stanowi </w:t>
      </w:r>
      <w:r w:rsidRPr="006C7F39">
        <w:rPr>
          <w:rFonts w:ascii="Calibri" w:hAnsi="Calibri" w:cs="Calibri"/>
          <w:b/>
          <w:color w:val="auto"/>
          <w:sz w:val="22"/>
          <w:szCs w:val="22"/>
        </w:rPr>
        <w:t>Załącznik nr 7 do SIWZ.</w:t>
      </w:r>
    </w:p>
    <w:p w14:paraId="2A6F7094" w14:textId="77777777" w:rsidR="00597BE6" w:rsidRPr="006C7F39" w:rsidRDefault="00597BE6" w:rsidP="00FB00F1">
      <w:pPr>
        <w:pStyle w:val="Tekstpodstawowywcity2"/>
        <w:numPr>
          <w:ilvl w:val="0"/>
          <w:numId w:val="6"/>
        </w:numPr>
        <w:tabs>
          <w:tab w:val="clear" w:pos="7475"/>
        </w:tabs>
        <w:overflowPunct/>
        <w:autoSpaceDN w:val="0"/>
        <w:adjustRightInd w:val="0"/>
        <w:rPr>
          <w:rFonts w:ascii="Calibri" w:hAnsi="Calibri" w:cs="Calibri"/>
          <w:color w:val="auto"/>
          <w:sz w:val="22"/>
          <w:szCs w:val="22"/>
        </w:rPr>
      </w:pPr>
      <w:r w:rsidRPr="006C7F39">
        <w:rPr>
          <w:rFonts w:ascii="Calibri" w:hAnsi="Calibri" w:cs="Calibri"/>
          <w:color w:val="auto"/>
          <w:sz w:val="22"/>
          <w:szCs w:val="22"/>
        </w:rPr>
        <w:t xml:space="preserve"> Wykonawca jest zobowiązany przez cały okres trwania umowy posiadać aktualną polisę ubezpieczeniową OC na kwotę co najmniej 300 000,00 zł (trzysta tysięcy złotych). Wykonawca zobowiązuje się do wypełnienia „</w:t>
      </w:r>
      <w:r w:rsidRPr="006C7F39">
        <w:rPr>
          <w:rFonts w:ascii="Calibri" w:hAnsi="Calibri" w:cs="Calibri"/>
          <w:b/>
          <w:color w:val="auto"/>
          <w:sz w:val="22"/>
          <w:szCs w:val="22"/>
        </w:rPr>
        <w:t>karty meczu wyjazdowego</w:t>
      </w:r>
      <w:r w:rsidRPr="006C7F39">
        <w:rPr>
          <w:rFonts w:ascii="Calibri" w:hAnsi="Calibri" w:cs="Calibri"/>
          <w:color w:val="auto"/>
          <w:sz w:val="22"/>
          <w:szCs w:val="22"/>
        </w:rPr>
        <w:t>” przy każdym wykonywanym przewozie zawodników Chrobrego potwierdzonym przez opiekuna drużyny, trenera lub kierownika drużyny. Kilometry zaczyna się liczyć z miejsca zamówionego wyjazdu zawodników na terenie Spółki Chrobry Głogów S.A.</w:t>
      </w:r>
    </w:p>
    <w:p w14:paraId="3456AFA0" w14:textId="61BACED0" w:rsidR="00597BE6" w:rsidRPr="00FB00F1" w:rsidRDefault="00597BE6" w:rsidP="00FB00F1">
      <w:pPr>
        <w:pStyle w:val="Tekstpodstawowywcity2"/>
        <w:ind w:left="1080"/>
        <w:rPr>
          <w:rFonts w:asciiTheme="minorHAnsi" w:hAnsiTheme="minorHAnsi" w:cstheme="minorHAnsi"/>
          <w:color w:val="auto"/>
          <w:sz w:val="22"/>
          <w:szCs w:val="22"/>
        </w:rPr>
      </w:pPr>
      <w:r w:rsidRPr="006C7F39">
        <w:rPr>
          <w:rFonts w:ascii="Calibri" w:hAnsi="Calibri" w:cs="Calibri"/>
          <w:color w:val="auto"/>
          <w:sz w:val="22"/>
          <w:szCs w:val="22"/>
        </w:rPr>
        <w:t xml:space="preserve">Zamawiający podaje przypuszczalne ilości kilometrów, jakie mają przejechać autobusy. Zamawiający zastrzega, iż podanie ilości kilometrów dla poszczególnych autobusów  mogą ulec zmianie. W związku z brakiem możliwości jednoznacznego określenia ilości kilometrów świadczonej usługi przewozu oraz wobec treści złożonej przez Wykonawcę oferty, w </w:t>
      </w:r>
      <w:r w:rsidRPr="00FB00F1">
        <w:rPr>
          <w:rFonts w:asciiTheme="minorHAnsi" w:hAnsiTheme="minorHAnsi" w:cstheme="minorHAnsi"/>
          <w:color w:val="auto"/>
          <w:sz w:val="22"/>
          <w:szCs w:val="22"/>
        </w:rPr>
        <w:t>przypadku zmniejszenia bądź zwiększenia ilości kilometrów w stosunku do wartości podanych w złożonej przez Wykonawcę ofercie, Wykonawcy nie przysługują jakiekolwiek roszczenia z tego tytułu.</w:t>
      </w:r>
    </w:p>
    <w:p w14:paraId="557DB5D7" w14:textId="7B9691BC" w:rsidR="009B462B" w:rsidRPr="009B462B" w:rsidRDefault="009B462B" w:rsidP="009B462B">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Pr>
          <w:rFonts w:eastAsia="Times New Roman" w:cstheme="minorHAnsi"/>
          <w:lang w:eastAsia="pl-PL"/>
        </w:rPr>
        <w:t xml:space="preserve">W ramach realizacji przedmiotu umowy Wykonawca zobowiązany jest do </w:t>
      </w:r>
      <w:r w:rsidRPr="009B462B">
        <w:rPr>
          <w:rFonts w:eastAsia="Times New Roman" w:cstheme="minorHAnsi"/>
          <w:lang w:eastAsia="pl-PL"/>
        </w:rPr>
        <w:t>oklejenia autobusów  zgodnie z zaleceniami Zamawiającego przedłożonym</w:t>
      </w:r>
      <w:r>
        <w:rPr>
          <w:rFonts w:eastAsia="Times New Roman" w:cstheme="minorHAnsi"/>
          <w:lang w:eastAsia="pl-PL"/>
        </w:rPr>
        <w:t>i</w:t>
      </w:r>
      <w:r w:rsidRPr="009B462B">
        <w:rPr>
          <w:rFonts w:eastAsia="Times New Roman" w:cstheme="minorHAnsi"/>
          <w:lang w:eastAsia="pl-PL"/>
        </w:rPr>
        <w:t xml:space="preserve"> w d</w:t>
      </w:r>
      <w:r>
        <w:rPr>
          <w:rFonts w:eastAsia="Times New Roman" w:cstheme="minorHAnsi"/>
          <w:lang w:eastAsia="pl-PL"/>
        </w:rPr>
        <w:t xml:space="preserve">niu zawarcia umowy, </w:t>
      </w:r>
      <w:r w:rsidR="00962420">
        <w:rPr>
          <w:rFonts w:eastAsia="Times New Roman" w:cstheme="minorHAnsi"/>
          <w:lang w:eastAsia="pl-PL"/>
        </w:rPr>
        <w:t xml:space="preserve">jeden autobus </w:t>
      </w:r>
      <w:r w:rsidR="00962420">
        <w:rPr>
          <w:rFonts w:eastAsia="Times New Roman" w:cstheme="minorHAnsi"/>
          <w:lang w:eastAsia="pl-PL"/>
        </w:rPr>
        <w:br/>
      </w:r>
      <w:r>
        <w:rPr>
          <w:rFonts w:eastAsia="Times New Roman" w:cstheme="minorHAnsi"/>
          <w:lang w:eastAsia="pl-PL"/>
        </w:rPr>
        <w:t xml:space="preserve">w terminie </w:t>
      </w:r>
      <w:r w:rsidR="00962420">
        <w:rPr>
          <w:rFonts w:eastAsia="Times New Roman" w:cstheme="minorHAnsi"/>
          <w:lang w:eastAsia="pl-PL"/>
        </w:rPr>
        <w:t>do 30.04.2019r</w:t>
      </w:r>
      <w:r w:rsidR="003034C3">
        <w:rPr>
          <w:rFonts w:eastAsia="Times New Roman" w:cstheme="minorHAnsi"/>
          <w:lang w:eastAsia="pl-PL"/>
        </w:rPr>
        <w:t>.</w:t>
      </w:r>
      <w:r w:rsidR="00962420">
        <w:rPr>
          <w:rFonts w:eastAsia="Times New Roman" w:cstheme="minorHAnsi"/>
          <w:lang w:eastAsia="pl-PL"/>
        </w:rPr>
        <w:t xml:space="preserve"> oraz drugi autobus w terminie do 31.12.2019r.</w:t>
      </w:r>
      <w:r w:rsidRPr="009B462B">
        <w:rPr>
          <w:rFonts w:eastAsia="Times New Roman" w:cstheme="minorHAnsi"/>
          <w:lang w:eastAsia="pl-PL"/>
        </w:rPr>
        <w:t xml:space="preserve"> </w:t>
      </w:r>
      <w:r w:rsidR="00962420">
        <w:rPr>
          <w:rFonts w:eastAsia="Times New Roman" w:cstheme="minorHAnsi"/>
          <w:lang w:eastAsia="pl-PL"/>
        </w:rPr>
        <w:t xml:space="preserve">oba oklejenia </w:t>
      </w:r>
      <w:r w:rsidRPr="009B462B">
        <w:rPr>
          <w:rFonts w:eastAsia="Times New Roman" w:cstheme="minorHAnsi"/>
          <w:lang w:eastAsia="pl-PL"/>
        </w:rPr>
        <w:t>na własny koszt.</w:t>
      </w:r>
    </w:p>
    <w:p w14:paraId="31C1C139" w14:textId="780D78ED" w:rsidR="00046C87" w:rsidRPr="00FB00F1" w:rsidRDefault="00046C87" w:rsidP="00FB00F1">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FB00F1">
        <w:rPr>
          <w:rFonts w:eastAsia="Times New Roman" w:cstheme="minorHAnsi"/>
          <w:lang w:eastAsia="pl-PL"/>
        </w:rPr>
        <w:t xml:space="preserve">Zamawiający dopuszcza aby Wykonawca do realizacji zamówienia skierował pojazdy o większej ilości miejsc siedzących niż </w:t>
      </w:r>
      <w:r w:rsidR="00F33055" w:rsidRPr="00FB00F1">
        <w:rPr>
          <w:rFonts w:eastAsia="Times New Roman" w:cstheme="minorHAnsi"/>
          <w:lang w:eastAsia="pl-PL"/>
        </w:rPr>
        <w:t>zamówione</w:t>
      </w:r>
      <w:r w:rsidR="005A3E3F" w:rsidRPr="00FB00F1">
        <w:rPr>
          <w:rFonts w:eastAsia="Times New Roman" w:cstheme="minorHAnsi"/>
          <w:lang w:eastAsia="pl-PL"/>
        </w:rPr>
        <w:t>,</w:t>
      </w:r>
      <w:r w:rsidRPr="00FB00F1">
        <w:rPr>
          <w:rFonts w:eastAsia="Times New Roman" w:cstheme="minorHAnsi"/>
          <w:lang w:eastAsia="pl-PL"/>
        </w:rPr>
        <w:t xml:space="preserve"> p</w:t>
      </w:r>
      <w:r w:rsidR="006C7F39" w:rsidRPr="00FB00F1">
        <w:rPr>
          <w:rFonts w:eastAsia="Times New Roman" w:cstheme="minorHAnsi"/>
          <w:lang w:eastAsia="pl-PL"/>
        </w:rPr>
        <w:t>rzy czym odpłatność za wykonanie</w:t>
      </w:r>
      <w:r w:rsidRPr="00FB00F1">
        <w:rPr>
          <w:rFonts w:eastAsia="Times New Roman" w:cstheme="minorHAnsi"/>
          <w:lang w:eastAsia="pl-PL"/>
        </w:rPr>
        <w:t xml:space="preserve"> usługi transportu przy u</w:t>
      </w:r>
      <w:r w:rsidR="006C7F39" w:rsidRPr="00FB00F1">
        <w:rPr>
          <w:rFonts w:eastAsia="Times New Roman" w:cstheme="minorHAnsi"/>
          <w:lang w:eastAsia="pl-PL"/>
        </w:rPr>
        <w:t>życiu takiego pojazdu</w:t>
      </w:r>
      <w:r w:rsidRPr="00FB00F1">
        <w:rPr>
          <w:rFonts w:eastAsia="Times New Roman" w:cstheme="minorHAnsi"/>
          <w:lang w:eastAsia="pl-PL"/>
        </w:rPr>
        <w:t xml:space="preserve"> zostanie</w:t>
      </w:r>
      <w:r w:rsidR="006C7F39" w:rsidRPr="00FB00F1">
        <w:rPr>
          <w:rFonts w:eastAsia="Times New Roman" w:cstheme="minorHAnsi"/>
          <w:lang w:eastAsia="pl-PL"/>
        </w:rPr>
        <w:t xml:space="preserve"> wyliczona</w:t>
      </w:r>
      <w:r w:rsidRPr="00FB00F1">
        <w:rPr>
          <w:rFonts w:eastAsia="Times New Roman" w:cstheme="minorHAnsi"/>
          <w:lang w:eastAsia="pl-PL"/>
        </w:rPr>
        <w:t xml:space="preserve"> przy u</w:t>
      </w:r>
      <w:r w:rsidR="00DD2CB2" w:rsidRPr="00FB00F1">
        <w:rPr>
          <w:rFonts w:eastAsia="Times New Roman" w:cstheme="minorHAnsi"/>
          <w:lang w:eastAsia="pl-PL"/>
        </w:rPr>
        <w:t>względnieniu ceny jak</w:t>
      </w:r>
      <w:r w:rsidRPr="00FB00F1">
        <w:rPr>
          <w:rFonts w:eastAsia="Times New Roman" w:cstheme="minorHAnsi"/>
          <w:lang w:eastAsia="pl-PL"/>
        </w:rPr>
        <w:t xml:space="preserve"> za mniejszy</w:t>
      </w:r>
      <w:r w:rsidR="00DD2CB2" w:rsidRPr="00FB00F1">
        <w:rPr>
          <w:rFonts w:eastAsia="Times New Roman" w:cstheme="minorHAnsi"/>
          <w:lang w:eastAsia="pl-PL"/>
        </w:rPr>
        <w:t>.</w:t>
      </w:r>
    </w:p>
    <w:p w14:paraId="711E6F30" w14:textId="093C913C"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W przypadku niemożności wykonania zleconej usługi w terminie lub w wyniku potwierdzonych nieprawidłowości stanu technicznego pojazdów Wykonawcy, niepełnego ukompletowania wyposażenia dodatkowego pojazdów oraz braku wymaganych polis czy też stanu kierowcy uniemożliwiającego prowadzenie pojazdów oraz niezachowanie terminu podstawienia zastępczego środka transportu w cz</w:t>
      </w:r>
      <w:r w:rsidR="004819A0" w:rsidRPr="00486A57">
        <w:rPr>
          <w:rFonts w:eastAsia="Times New Roman" w:cstheme="minorHAnsi"/>
          <w:lang w:eastAsia="pl-PL"/>
        </w:rPr>
        <w:t>asie określonym w § 1 ust. 4</w:t>
      </w:r>
      <w:r w:rsidRPr="00486A57">
        <w:rPr>
          <w:rFonts w:eastAsia="Times New Roman" w:cstheme="minorHAnsi"/>
          <w:lang w:eastAsia="pl-PL"/>
        </w:rPr>
        <w:t xml:space="preserve"> – Zamawiający ma prawo zlecić wykonanie usługi innemu przewoźnikowi (podmiotowi) na koszt i ryzyko Wykonawcy, bez konieczności uzyskania zgody sądu, niezależnie od innych skutków określonych w § 7. </w:t>
      </w:r>
    </w:p>
    <w:p w14:paraId="379C6938"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 xml:space="preserve">Zamawiający może zrezygnować telefonicznie lub faksem ze świadczenia usługi w danym dniu po uprzednim poinformowaniu Wykonawcy co najmniej na 12 godzin przed terminem świadczenia usługi bez ponoszenia kosztów. </w:t>
      </w:r>
    </w:p>
    <w:p w14:paraId="067D48A9"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W przypadku unieruchomienia pojazdu podczas wykonywania usługi, Wykonawca zobowiązany jest zapewnić podstawienie zastępczego środka transportu w czasie do 3 godz. na dystansie 100 km.</w:t>
      </w:r>
    </w:p>
    <w:p w14:paraId="0F594188"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W przypadku przewozu osób na dystansie przekraczającym 100 km, czas podstawienia pojazdu zastępczego może się wydłużyć o 2 godziny na każde 100 km, liczone od miejsca siedziby Wykonawcy.</w:t>
      </w:r>
    </w:p>
    <w:p w14:paraId="6E33B27B" w14:textId="4C778E93" w:rsidR="00046C8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lastRenderedPageBreak/>
        <w:t>W razie wystąpienia okoliczności uniemożliwiających dokonanie przewozu zgodnie z treścią umowy, Wykonawca zobowiązany jest zapewnić przejazd przy użyciu obcych środków transportu, wyposażonych w sposó</w:t>
      </w:r>
      <w:r w:rsidR="00FB00F1" w:rsidRPr="00486A57">
        <w:rPr>
          <w:rFonts w:eastAsia="Times New Roman" w:cstheme="minorHAnsi"/>
          <w:lang w:eastAsia="pl-PL"/>
        </w:rPr>
        <w:t>b określony w ust. 6</w:t>
      </w:r>
      <w:r w:rsidRPr="00486A57">
        <w:rPr>
          <w:rFonts w:eastAsia="Times New Roman" w:cstheme="minorHAnsi"/>
          <w:lang w:eastAsia="pl-PL"/>
        </w:rPr>
        <w:t>, bez dodatkowej opłaty.</w:t>
      </w:r>
    </w:p>
    <w:p w14:paraId="6A14E2A0" w14:textId="24FFF873" w:rsidR="001407D5" w:rsidRPr="00486A57" w:rsidRDefault="001407D5"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Pr>
          <w:rFonts w:eastAsia="Times New Roman" w:cstheme="minorHAnsi"/>
          <w:lang w:eastAsia="pl-PL"/>
        </w:rPr>
        <w:t xml:space="preserve">W ramach realizacji przedmiotu umowy Wykonawca zobowiązany jest do przestrzegania uregulowań o czasie pracy kierowców wynikających z przepisów szczególnych, w tym w szczególności do zapewnienia takiej ilości kierowców, która umożliwi wykonywania usług w sposób niezakłócony, tj. bez konieczności robienia przerw w wykonywaniu usługi przewozu. </w:t>
      </w:r>
    </w:p>
    <w:p w14:paraId="5052FBBD"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Kierowcy zobowiązani są do posiadania telefonu komórkowego, którego numer powinien być podany do wiadomości Zamawiającego przed terminem wyjazdu.</w:t>
      </w:r>
    </w:p>
    <w:p w14:paraId="1A906099"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cstheme="minorHAnsi"/>
        </w:rPr>
      </w:pPr>
      <w:r w:rsidRPr="00486A57">
        <w:rPr>
          <w:rFonts w:cstheme="minorHAnsi"/>
        </w:rPr>
        <w:t>Osoby przewożone środkami transportowymi w ramach podpisanej umowy ubezpiecza Wykonawca.</w:t>
      </w:r>
    </w:p>
    <w:p w14:paraId="2C19FDCC" w14:textId="5C58B602" w:rsidR="00D66CC2" w:rsidRPr="00486A57" w:rsidRDefault="00046C87" w:rsidP="00C66593">
      <w:pPr>
        <w:numPr>
          <w:ilvl w:val="0"/>
          <w:numId w:val="4"/>
        </w:numPr>
        <w:suppressAutoHyphens/>
        <w:autoSpaceDN w:val="0"/>
        <w:spacing w:after="0" w:line="240" w:lineRule="auto"/>
        <w:ind w:left="284" w:hanging="426"/>
        <w:jc w:val="both"/>
        <w:textAlignment w:val="baseline"/>
        <w:rPr>
          <w:rFonts w:cstheme="minorHAnsi"/>
        </w:rPr>
      </w:pPr>
      <w:r w:rsidRPr="00486A57">
        <w:rPr>
          <w:rFonts w:cstheme="minorHAnsi"/>
        </w:rPr>
        <w:t>W przypadku spowodowania kolizji lub wypadku z winy Wykonawcy, w którym ucierpieli ludzie, odpowiedzialność i roszczenia regulował będzie Wykonawca.</w:t>
      </w:r>
    </w:p>
    <w:p w14:paraId="379880A3" w14:textId="696E04C8" w:rsidR="004D27CA" w:rsidRPr="00101E7B" w:rsidRDefault="00C66593" w:rsidP="00690100">
      <w:pPr>
        <w:spacing w:after="0" w:line="240" w:lineRule="auto"/>
        <w:ind w:left="284" w:hanging="426"/>
        <w:jc w:val="both"/>
        <w:rPr>
          <w:rFonts w:eastAsia="Times New Roman" w:cstheme="minorHAnsi"/>
          <w:lang w:eastAsia="pl-PL"/>
        </w:rPr>
      </w:pPr>
      <w:r>
        <w:rPr>
          <w:rFonts w:eastAsia="Times New Roman" w:cstheme="minorHAnsi"/>
          <w:lang w:eastAsia="pl-PL"/>
        </w:rPr>
        <w:t>16</w:t>
      </w:r>
      <w:r w:rsidR="00661E77" w:rsidRPr="00101E7B">
        <w:rPr>
          <w:rFonts w:eastAsia="Times New Roman" w:cstheme="minorHAnsi"/>
          <w:lang w:eastAsia="pl-PL"/>
        </w:rPr>
        <w:t>. Zakres zamówienia określony został w specyfikacji istotnych warunków zamówienia (SIWZ) i ofercie Wyko</w:t>
      </w:r>
      <w:r w:rsidR="00606AA8" w:rsidRPr="00101E7B">
        <w:rPr>
          <w:rFonts w:eastAsia="Times New Roman" w:cstheme="minorHAnsi"/>
          <w:lang w:eastAsia="pl-PL"/>
        </w:rPr>
        <w:t>nawcy wraz z z</w:t>
      </w:r>
      <w:r w:rsidR="00AD55C5" w:rsidRPr="00101E7B">
        <w:rPr>
          <w:rFonts w:eastAsia="Times New Roman" w:cstheme="minorHAnsi"/>
          <w:lang w:eastAsia="pl-PL"/>
        </w:rPr>
        <w:t>ałą</w:t>
      </w:r>
      <w:r w:rsidR="00606AA8" w:rsidRPr="00101E7B">
        <w:rPr>
          <w:rFonts w:eastAsia="Times New Roman" w:cstheme="minorHAnsi"/>
          <w:lang w:eastAsia="pl-PL"/>
        </w:rPr>
        <w:t>cznikami</w:t>
      </w:r>
      <w:r w:rsidR="00661E77" w:rsidRPr="00101E7B">
        <w:rPr>
          <w:rFonts w:eastAsia="Times New Roman" w:cstheme="minorHAnsi"/>
          <w:lang w:eastAsia="pl-PL"/>
        </w:rPr>
        <w:t>, które stanową integralną część niniejszej umowy.</w:t>
      </w:r>
    </w:p>
    <w:p w14:paraId="19EFBC25" w14:textId="77777777" w:rsidR="00607E00" w:rsidRDefault="00607E00" w:rsidP="00607E00">
      <w:pPr>
        <w:spacing w:after="0" w:line="240" w:lineRule="auto"/>
        <w:jc w:val="center"/>
        <w:rPr>
          <w:rFonts w:eastAsia="Times New Roman" w:cstheme="minorHAnsi"/>
          <w:b/>
          <w:bCs/>
          <w:lang w:eastAsia="pl-PL"/>
        </w:rPr>
      </w:pPr>
    </w:p>
    <w:p w14:paraId="6C5FF66D" w14:textId="77777777" w:rsidR="00607E00" w:rsidRDefault="00D66CC2" w:rsidP="00607E00">
      <w:pPr>
        <w:spacing w:after="0" w:line="240" w:lineRule="auto"/>
        <w:jc w:val="center"/>
        <w:rPr>
          <w:rFonts w:eastAsia="Times New Roman" w:cstheme="minorHAnsi"/>
          <w:b/>
          <w:bCs/>
          <w:lang w:eastAsia="pl-PL"/>
        </w:rPr>
      </w:pPr>
      <w:r w:rsidRPr="00101E7B">
        <w:rPr>
          <w:rFonts w:eastAsia="Times New Roman" w:cstheme="minorHAnsi"/>
          <w:b/>
          <w:bCs/>
          <w:lang w:eastAsia="pl-PL"/>
        </w:rPr>
        <w:t>§2</w:t>
      </w:r>
    </w:p>
    <w:p w14:paraId="7B710939" w14:textId="387D9D79" w:rsidR="00753FB6" w:rsidRDefault="00753FB6" w:rsidP="00607E00">
      <w:pPr>
        <w:spacing w:after="0" w:line="240" w:lineRule="auto"/>
        <w:jc w:val="center"/>
        <w:rPr>
          <w:rFonts w:eastAsia="Times New Roman" w:cstheme="minorHAnsi"/>
          <w:b/>
          <w:bCs/>
          <w:lang w:eastAsia="pl-PL"/>
        </w:rPr>
      </w:pPr>
      <w:r>
        <w:rPr>
          <w:rFonts w:eastAsia="Times New Roman" w:cstheme="minorHAnsi"/>
          <w:b/>
          <w:bCs/>
          <w:lang w:eastAsia="pl-PL"/>
        </w:rPr>
        <w:t>Termin wykonania umowy</w:t>
      </w:r>
    </w:p>
    <w:p w14:paraId="7BB2EB09" w14:textId="77777777" w:rsidR="00607E00" w:rsidRDefault="00607E00" w:rsidP="00607E00">
      <w:pPr>
        <w:spacing w:after="0" w:line="240" w:lineRule="auto"/>
        <w:jc w:val="center"/>
        <w:rPr>
          <w:rFonts w:eastAsia="Times New Roman" w:cstheme="minorHAnsi"/>
          <w:b/>
          <w:bCs/>
          <w:lang w:eastAsia="pl-PL"/>
        </w:rPr>
      </w:pPr>
    </w:p>
    <w:p w14:paraId="3979BFB0" w14:textId="20E6753A" w:rsidR="00753FB6" w:rsidRPr="00101E7B" w:rsidRDefault="00753FB6" w:rsidP="00753FB6">
      <w:pPr>
        <w:spacing w:after="0" w:line="240" w:lineRule="auto"/>
        <w:jc w:val="both"/>
        <w:rPr>
          <w:rFonts w:eastAsia="Calibri" w:cstheme="minorHAnsi"/>
          <w:lang w:eastAsia="pl-PL"/>
        </w:rPr>
      </w:pPr>
      <w:r w:rsidRPr="00101E7B">
        <w:rPr>
          <w:rFonts w:eastAsia="Times New Roman" w:cstheme="minorHAnsi"/>
          <w:lang w:eastAsia="pl-PL"/>
        </w:rPr>
        <w:t>Termin</w:t>
      </w:r>
      <w:r w:rsidRPr="00101E7B">
        <w:rPr>
          <w:rFonts w:eastAsia="Calibri" w:cstheme="minorHAnsi"/>
          <w:lang w:eastAsia="pl-PL"/>
        </w:rPr>
        <w:t xml:space="preserve"> </w:t>
      </w:r>
      <w:r>
        <w:rPr>
          <w:rFonts w:eastAsia="Calibri" w:cstheme="minorHAnsi"/>
          <w:lang w:eastAsia="pl-PL"/>
        </w:rPr>
        <w:t>realizacji umowy:</w:t>
      </w:r>
      <w:r>
        <w:rPr>
          <w:rFonts w:eastAsia="Times New Roman" w:cstheme="minorHAnsi"/>
          <w:lang w:eastAsia="pl-PL"/>
        </w:rPr>
        <w:t xml:space="preserve"> od dnia podpisania umowy</w:t>
      </w:r>
      <w:r w:rsidRPr="00101E7B">
        <w:rPr>
          <w:rFonts w:eastAsia="Calibri" w:cstheme="minorHAnsi"/>
          <w:lang w:eastAsia="pl-PL"/>
        </w:rPr>
        <w:t xml:space="preserve"> </w:t>
      </w:r>
      <w:r w:rsidRPr="00101E7B">
        <w:rPr>
          <w:rFonts w:eastAsia="Times New Roman" w:cstheme="minorHAnsi"/>
          <w:lang w:eastAsia="pl-PL"/>
        </w:rPr>
        <w:t>do</w:t>
      </w:r>
      <w:r w:rsidRPr="00101E7B">
        <w:rPr>
          <w:rFonts w:eastAsia="Calibri" w:cstheme="minorHAnsi"/>
          <w:lang w:eastAsia="pl-PL"/>
        </w:rPr>
        <w:t xml:space="preserve"> dnia</w:t>
      </w:r>
      <w:r>
        <w:rPr>
          <w:rFonts w:eastAsia="Calibri" w:cstheme="minorHAnsi"/>
          <w:lang w:eastAsia="pl-PL"/>
        </w:rPr>
        <w:t xml:space="preserve"> 31.12.2020</w:t>
      </w:r>
    </w:p>
    <w:p w14:paraId="0EBB9177" w14:textId="77777777" w:rsidR="00753FB6" w:rsidRDefault="00753FB6" w:rsidP="00753FB6">
      <w:pPr>
        <w:spacing w:after="0" w:line="240" w:lineRule="auto"/>
        <w:jc w:val="both"/>
        <w:rPr>
          <w:rFonts w:eastAsia="Calibri" w:cstheme="minorHAnsi"/>
          <w:lang w:eastAsia="pl-PL"/>
        </w:rPr>
      </w:pPr>
      <w:r>
        <w:rPr>
          <w:rFonts w:eastAsia="Calibri" w:cstheme="minorHAnsi"/>
          <w:lang w:eastAsia="pl-PL"/>
        </w:rPr>
        <w:t>lub do wyczerpania</w:t>
      </w:r>
      <w:r w:rsidRPr="00101E7B">
        <w:rPr>
          <w:rFonts w:eastAsia="Calibri" w:cstheme="minorHAnsi"/>
          <w:lang w:eastAsia="pl-PL"/>
        </w:rPr>
        <w:t xml:space="preserve"> kwoty………………………………………… zł brutto.</w:t>
      </w:r>
    </w:p>
    <w:p w14:paraId="03D40E7B" w14:textId="77777777" w:rsidR="0093081C" w:rsidRPr="00101E7B" w:rsidRDefault="0093081C" w:rsidP="00753FB6">
      <w:pPr>
        <w:spacing w:after="0" w:line="240" w:lineRule="auto"/>
        <w:jc w:val="both"/>
        <w:rPr>
          <w:rFonts w:eastAsia="Calibri" w:cstheme="minorHAnsi"/>
          <w:b/>
          <w:bCs/>
          <w:lang w:eastAsia="pl-PL"/>
        </w:rPr>
      </w:pPr>
    </w:p>
    <w:p w14:paraId="47444F56" w14:textId="7FD78182" w:rsidR="00D4179B" w:rsidRDefault="00D4179B" w:rsidP="0093081C">
      <w:pPr>
        <w:spacing w:after="0" w:line="240" w:lineRule="auto"/>
        <w:jc w:val="center"/>
        <w:rPr>
          <w:rFonts w:eastAsia="Times New Roman" w:cstheme="minorHAnsi"/>
          <w:b/>
          <w:bCs/>
          <w:lang w:eastAsia="pl-PL"/>
        </w:rPr>
      </w:pPr>
      <w:r>
        <w:rPr>
          <w:rFonts w:eastAsia="Times New Roman" w:cstheme="minorHAnsi"/>
          <w:b/>
          <w:bCs/>
          <w:lang w:eastAsia="pl-PL"/>
        </w:rPr>
        <w:t>§3</w:t>
      </w:r>
    </w:p>
    <w:p w14:paraId="5EF1874A" w14:textId="6E4DC28C" w:rsidR="005D41A3" w:rsidRDefault="00D4179B" w:rsidP="00FE31FE">
      <w:pPr>
        <w:spacing w:after="0" w:line="240" w:lineRule="auto"/>
        <w:jc w:val="center"/>
        <w:rPr>
          <w:rFonts w:eastAsia="Times New Roman" w:cstheme="minorHAnsi"/>
          <w:b/>
          <w:bCs/>
          <w:lang w:eastAsia="pl-PL"/>
        </w:rPr>
      </w:pPr>
      <w:r>
        <w:rPr>
          <w:rFonts w:eastAsia="Times New Roman" w:cstheme="minorHAnsi"/>
          <w:b/>
          <w:bCs/>
          <w:lang w:eastAsia="pl-PL"/>
        </w:rPr>
        <w:t>Zobowiązania Wykonawcy</w:t>
      </w:r>
    </w:p>
    <w:p w14:paraId="382D7656" w14:textId="77777777" w:rsidR="00FE31FE" w:rsidRDefault="00FE31FE" w:rsidP="00FE31FE">
      <w:pPr>
        <w:spacing w:after="0" w:line="240" w:lineRule="auto"/>
        <w:jc w:val="center"/>
        <w:rPr>
          <w:rFonts w:eastAsia="Times New Roman" w:cstheme="minorHAnsi"/>
          <w:b/>
          <w:bCs/>
          <w:lang w:eastAsia="pl-PL"/>
        </w:rPr>
      </w:pPr>
    </w:p>
    <w:p w14:paraId="5F4004D9" w14:textId="777777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 zobowiązuje się posiadać ważne zezwolenie na wykonywanie zawodu przewoźnika drogowego lub ważną licencję na wykonywanie krajowego transportu drogowego przez cały okres pełnienia usługi zgodnie z  ustawa z dnia 6 września 2001 r. o transporcie drogowym /</w:t>
      </w:r>
      <w:proofErr w:type="spellStart"/>
      <w:r w:rsidRPr="005D41A3">
        <w:rPr>
          <w:rFonts w:eastAsia="Times New Roman" w:cstheme="minorHAnsi"/>
          <w:lang w:eastAsia="pl-PL"/>
        </w:rPr>
        <w:t>t.j</w:t>
      </w:r>
      <w:proofErr w:type="spellEnd"/>
      <w:r w:rsidRPr="005D41A3">
        <w:rPr>
          <w:rFonts w:eastAsia="Times New Roman" w:cstheme="minorHAnsi"/>
          <w:lang w:eastAsia="pl-PL"/>
        </w:rPr>
        <w:t xml:space="preserve">. Dz.U.2017, poz. 2200 z </w:t>
      </w:r>
      <w:proofErr w:type="spellStart"/>
      <w:r w:rsidRPr="005D41A3">
        <w:rPr>
          <w:rFonts w:eastAsia="Times New Roman" w:cstheme="minorHAnsi"/>
          <w:lang w:eastAsia="pl-PL"/>
        </w:rPr>
        <w:t>póź</w:t>
      </w:r>
      <w:proofErr w:type="spellEnd"/>
      <w:r w:rsidRPr="005D41A3">
        <w:rPr>
          <w:rFonts w:eastAsia="Times New Roman" w:cstheme="minorHAnsi"/>
          <w:lang w:eastAsia="pl-PL"/>
        </w:rPr>
        <w:t>. zm./,</w:t>
      </w:r>
    </w:p>
    <w:p w14:paraId="3606F49D" w14:textId="5BA34E38"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 zobowiązuje się do wykonania usługi wyłącznie przy użyciu sprawnych technicznie środków transportowych (własnych lub podnajętych),</w:t>
      </w:r>
      <w:r w:rsidR="005C1C05">
        <w:rPr>
          <w:rFonts w:eastAsia="Times New Roman" w:cstheme="minorHAnsi"/>
          <w:lang w:eastAsia="pl-PL"/>
        </w:rPr>
        <w:t xml:space="preserve"> rok produkcji nie starszy niż 2001,</w:t>
      </w:r>
      <w:r w:rsidRPr="005D41A3">
        <w:rPr>
          <w:rFonts w:eastAsia="Times New Roman" w:cstheme="minorHAnsi"/>
          <w:lang w:eastAsia="pl-PL"/>
        </w:rPr>
        <w:t xml:space="preserve">, posiadających: aktualne badania techniczne, wykupioną polisę OC </w:t>
      </w:r>
      <w:r w:rsidR="00231AD2">
        <w:rPr>
          <w:rFonts w:eastAsia="Times New Roman" w:cstheme="minorHAnsi"/>
          <w:lang w:eastAsia="pl-PL"/>
        </w:rPr>
        <w:t xml:space="preserve">i NNW </w:t>
      </w:r>
      <w:r w:rsidRPr="005D41A3">
        <w:rPr>
          <w:rFonts w:eastAsia="Times New Roman" w:cstheme="minorHAnsi"/>
          <w:lang w:eastAsia="pl-PL"/>
        </w:rPr>
        <w:t>ważną przez cały okres świadczenia usługi, wypis z licencji i opłaty drogowe oraz w pełni ukompletowanych w wyposażenie zgodnie z ustawą z dnia 20 czerwca 1997r. Prawo o ruchu drogowym /</w:t>
      </w:r>
      <w:proofErr w:type="spellStart"/>
      <w:r w:rsidRPr="005D41A3">
        <w:rPr>
          <w:rFonts w:eastAsia="Times New Roman" w:cstheme="minorHAnsi"/>
          <w:lang w:eastAsia="pl-PL"/>
        </w:rPr>
        <w:t>t.j</w:t>
      </w:r>
      <w:proofErr w:type="spellEnd"/>
      <w:r w:rsidRPr="005D41A3">
        <w:rPr>
          <w:rFonts w:eastAsia="Times New Roman" w:cstheme="minorHAnsi"/>
          <w:lang w:eastAsia="pl-PL"/>
        </w:rPr>
        <w:t>. Dz. U. z 2018, poz. 1999 tekst jedn. ze zm./. Ponadto do wykonywania usługi zgodnie z wymogami „Kodeksu pracy” i ustawy z dnia 16 kwietnia 2004 r., o czasie pracy kierowców /</w:t>
      </w:r>
      <w:proofErr w:type="spellStart"/>
      <w:r w:rsidRPr="005D41A3">
        <w:rPr>
          <w:rFonts w:eastAsia="Times New Roman" w:cstheme="minorHAnsi"/>
          <w:lang w:eastAsia="pl-PL"/>
        </w:rPr>
        <w:t>t.j</w:t>
      </w:r>
      <w:proofErr w:type="spellEnd"/>
      <w:r w:rsidRPr="005D41A3">
        <w:rPr>
          <w:rFonts w:eastAsia="Times New Roman" w:cstheme="minorHAnsi"/>
          <w:lang w:eastAsia="pl-PL"/>
        </w:rPr>
        <w:t xml:space="preserve">. Dz. U. z 2012, poz. 1155 z </w:t>
      </w:r>
      <w:proofErr w:type="spellStart"/>
      <w:r w:rsidRPr="005D41A3">
        <w:rPr>
          <w:rFonts w:eastAsia="Times New Roman" w:cstheme="minorHAnsi"/>
          <w:lang w:eastAsia="pl-PL"/>
        </w:rPr>
        <w:t>późn</w:t>
      </w:r>
      <w:proofErr w:type="spellEnd"/>
      <w:r w:rsidRPr="005D41A3">
        <w:rPr>
          <w:rFonts w:eastAsia="Times New Roman" w:cstheme="minorHAnsi"/>
          <w:lang w:eastAsia="pl-PL"/>
        </w:rPr>
        <w:t>. zm./ oraz przy przejazdach powyżej 50 km autobus ma spełniać warunki dodatkowe dla autobusu o dopuszczalnej prędkości do 100 km/h zgodnie z Rozporządzeniem Ministra Infrastruktury z dnia 31 grudnia 2002 r. w sprawie spełniania warunków technicznych pojazdów oraz zakresu ich niezbędnego wyposażenia /</w:t>
      </w:r>
      <w:proofErr w:type="spellStart"/>
      <w:r w:rsidRPr="005D41A3">
        <w:rPr>
          <w:rFonts w:eastAsia="Times New Roman" w:cstheme="minorHAnsi"/>
          <w:lang w:eastAsia="pl-PL"/>
        </w:rPr>
        <w:t>t.j</w:t>
      </w:r>
      <w:proofErr w:type="spellEnd"/>
      <w:r w:rsidRPr="005D41A3">
        <w:rPr>
          <w:rFonts w:eastAsia="Times New Roman" w:cstheme="minorHAnsi"/>
          <w:lang w:eastAsia="pl-PL"/>
        </w:rPr>
        <w:t xml:space="preserve">. Dz. U. 2016, poz. 2022 z </w:t>
      </w:r>
      <w:proofErr w:type="spellStart"/>
      <w:r w:rsidRPr="005D41A3">
        <w:rPr>
          <w:rFonts w:eastAsia="Times New Roman" w:cstheme="minorHAnsi"/>
          <w:lang w:eastAsia="pl-PL"/>
        </w:rPr>
        <w:t>póź</w:t>
      </w:r>
      <w:proofErr w:type="spellEnd"/>
      <w:r w:rsidRPr="005D41A3">
        <w:rPr>
          <w:rFonts w:eastAsia="Times New Roman" w:cstheme="minorHAnsi"/>
          <w:lang w:eastAsia="pl-PL"/>
        </w:rPr>
        <w:t xml:space="preserve">. zm./. </w:t>
      </w:r>
    </w:p>
    <w:p w14:paraId="43E30792" w14:textId="42D4F420"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Zamawiający zastrzega sobie możliwość sprawdzenia posiadania przez Wykonawcę aktualnych badań technicznych pojazdu lub pojazdów, polisy OC i NNW oraz sprawdzenia stanu technicznego pojazdu. Do sprawdzenia stanu technicznego upoważnieni są przedstawiciele Policji.</w:t>
      </w:r>
    </w:p>
    <w:p w14:paraId="77A65263" w14:textId="5011BFC3"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Po zakwestionowaniu stanu techniczne</w:t>
      </w:r>
      <w:r w:rsidR="005C1C05">
        <w:rPr>
          <w:rFonts w:eastAsia="Times New Roman" w:cstheme="minorHAnsi"/>
          <w:lang w:eastAsia="pl-PL"/>
        </w:rPr>
        <w:t>go pojazdu/ów przez Policję,</w:t>
      </w:r>
      <w:r w:rsidRPr="005D41A3">
        <w:rPr>
          <w:rFonts w:eastAsia="Times New Roman" w:cstheme="minorHAnsi"/>
          <w:lang w:eastAsia="pl-PL"/>
        </w:rPr>
        <w:t xml:space="preserve"> przedstawiciela Zamawiającego lub dowódcę/dysponenta pojazdu, Wykonawca zobowiązuje się w ciągu 2 godzin podstawić inny, sprawny technicznie pojazd </w:t>
      </w:r>
      <w:r w:rsidR="005C1C05">
        <w:rPr>
          <w:rFonts w:eastAsia="Times New Roman" w:cstheme="minorHAnsi"/>
          <w:lang w:eastAsia="pl-PL"/>
        </w:rPr>
        <w:t>o cechach określonych w §1 ust. 6</w:t>
      </w:r>
      <w:r w:rsidRPr="005D41A3">
        <w:rPr>
          <w:rFonts w:eastAsia="Times New Roman" w:cstheme="minorHAnsi"/>
          <w:lang w:eastAsia="pl-PL"/>
        </w:rPr>
        <w:t>.</w:t>
      </w:r>
    </w:p>
    <w:p w14:paraId="42B3A4D0" w14:textId="777777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 Wykonawca zobowiązany jest do informowania Zamawiającego o zmianie formy prowadzonej działalności oraz zmianie adresu siedziby firmy, pod rygorem uznania korespondencji kierowanej na ostatni podany przez Wykonawcę adres za doręczoną. Powyższe zobowiązanie dotyczy okresu obowiązywania umowy oraz niezakończonych rozliczeń wynikających z umowy.  </w:t>
      </w:r>
    </w:p>
    <w:p w14:paraId="00C69B5B" w14:textId="6F01142D"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do realizacji zamówienia zobowiązany jest wykorzystać tylko pojazdy</w:t>
      </w:r>
      <w:r w:rsidR="005C6C6C">
        <w:rPr>
          <w:rFonts w:eastAsia="Times New Roman" w:cstheme="minorHAnsi"/>
          <w:lang w:eastAsia="pl-PL"/>
        </w:rPr>
        <w:t xml:space="preserve"> zaproponowane w ofercie (załącznik nr 6).</w:t>
      </w:r>
    </w:p>
    <w:p w14:paraId="5E4292BA" w14:textId="1B773C76"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jest zobowiązany na bieżąco aktualizować wykaz, o którym mowa w</w:t>
      </w:r>
      <w:r w:rsidR="00231AD2">
        <w:rPr>
          <w:rFonts w:eastAsia="Times New Roman" w:cstheme="minorHAnsi"/>
          <w:lang w:eastAsia="pl-PL"/>
        </w:rPr>
        <w:t xml:space="preserve"> </w:t>
      </w:r>
      <w:r w:rsidR="00AF76EC">
        <w:rPr>
          <w:rFonts w:eastAsia="Times New Roman" w:cstheme="minorHAnsi"/>
          <w:lang w:eastAsia="pl-PL"/>
        </w:rPr>
        <w:t xml:space="preserve"> </w:t>
      </w:r>
      <w:r w:rsidR="003C12C4">
        <w:rPr>
          <w:rFonts w:eastAsia="Times New Roman" w:cstheme="minorHAnsi"/>
          <w:lang w:eastAsia="pl-PL"/>
        </w:rPr>
        <w:t xml:space="preserve"> </w:t>
      </w:r>
      <w:r w:rsidR="003C12C4" w:rsidRPr="005D41A3">
        <w:rPr>
          <w:rFonts w:cstheme="minorHAnsi"/>
        </w:rPr>
        <w:t>§</w:t>
      </w:r>
      <w:r w:rsidR="00AF76EC">
        <w:rPr>
          <w:rFonts w:eastAsia="Times New Roman" w:cstheme="minorHAnsi"/>
          <w:lang w:eastAsia="pl-PL"/>
        </w:rPr>
        <w:t>1. ust. 6</w:t>
      </w:r>
      <w:r w:rsidRPr="005D41A3">
        <w:rPr>
          <w:rFonts w:eastAsia="Times New Roman" w:cstheme="minorHAnsi"/>
          <w:lang w:eastAsia="pl-PL"/>
        </w:rPr>
        <w:t>.</w:t>
      </w:r>
    </w:p>
    <w:p w14:paraId="3B03CAE7" w14:textId="58507982"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o podstawieniu pojazdu innego niż określony w załączniku nr</w:t>
      </w:r>
      <w:r w:rsidR="00A22136">
        <w:rPr>
          <w:rFonts w:eastAsia="Times New Roman" w:cstheme="minorHAnsi"/>
          <w:lang w:eastAsia="pl-PL"/>
        </w:rPr>
        <w:t xml:space="preserve"> 1 do SIWZ</w:t>
      </w:r>
      <w:r w:rsidRPr="005D41A3">
        <w:rPr>
          <w:rFonts w:eastAsia="Times New Roman" w:cstheme="minorHAnsi"/>
          <w:lang w:eastAsia="pl-PL"/>
        </w:rPr>
        <w:t xml:space="preserve"> musi powiadomić Zamawiającego.</w:t>
      </w:r>
    </w:p>
    <w:p w14:paraId="1B8BE35A" w14:textId="0386406D" w:rsidR="00D4179B" w:rsidRPr="005D41A3" w:rsidRDefault="007A5BB9"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Pr>
          <w:rFonts w:cstheme="minorHAnsi"/>
        </w:rPr>
        <w:t>Pojazd o którym mowa w ust. 8</w:t>
      </w:r>
      <w:r w:rsidR="00D4179B" w:rsidRPr="005D41A3">
        <w:rPr>
          <w:rFonts w:cstheme="minorHAnsi"/>
        </w:rPr>
        <w:t xml:space="preserve"> musi spełniać wymagania określone w § 1.</w:t>
      </w:r>
    </w:p>
    <w:p w14:paraId="609DA898" w14:textId="49ACA3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zobowiązany jest do każdorazowego potwier</w:t>
      </w:r>
      <w:r w:rsidR="00BF4346">
        <w:rPr>
          <w:rFonts w:eastAsia="Times New Roman" w:cstheme="minorHAnsi"/>
          <w:lang w:eastAsia="pl-PL"/>
        </w:rPr>
        <w:t xml:space="preserve">dzenia w formie elektronicznej fakt </w:t>
      </w:r>
      <w:r w:rsidRPr="005D41A3">
        <w:rPr>
          <w:rFonts w:eastAsia="Times New Roman" w:cstheme="minorHAnsi"/>
          <w:lang w:eastAsia="pl-PL"/>
        </w:rPr>
        <w:t xml:space="preserve">otrzymania i przyjęcia od Zamawiającego zlecenia realizacji usługi transportowej w możliwie najkrótszym czasie. </w:t>
      </w:r>
    </w:p>
    <w:p w14:paraId="1B59B234" w14:textId="777777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Wykonawca zobowiązuje się podstawić każdorazowo środki transportu wraz z kierowcą w miejscu i czasie wyznaczonym przez Zamawiającego. </w:t>
      </w:r>
    </w:p>
    <w:p w14:paraId="284ED9C5" w14:textId="01FB18C3" w:rsidR="00704EB8" w:rsidRPr="0083641F" w:rsidRDefault="0083641F"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83641F">
        <w:rPr>
          <w:rFonts w:eastAsia="Times New Roman" w:cstheme="minorHAnsi"/>
          <w:lang w:eastAsia="pl-PL"/>
        </w:rPr>
        <w:t>W przypadku przewozu zawodników</w:t>
      </w:r>
      <w:r w:rsidR="00704EB8" w:rsidRPr="0083641F">
        <w:rPr>
          <w:rFonts w:eastAsia="Times New Roman" w:cstheme="minorHAnsi"/>
          <w:lang w:eastAsia="pl-PL"/>
        </w:rPr>
        <w:t xml:space="preserve"> I Zespołu</w:t>
      </w:r>
      <w:r w:rsidRPr="0083641F">
        <w:rPr>
          <w:rFonts w:eastAsia="Times New Roman" w:cstheme="minorHAnsi"/>
          <w:lang w:eastAsia="pl-PL"/>
        </w:rPr>
        <w:t>,</w:t>
      </w:r>
      <w:r w:rsidR="00704EB8" w:rsidRPr="0083641F">
        <w:rPr>
          <w:rFonts w:eastAsia="Times New Roman" w:cstheme="minorHAnsi"/>
          <w:lang w:eastAsia="pl-PL"/>
        </w:rPr>
        <w:t xml:space="preserve"> Zamawiający pokrywa koszt wyżywienia oraz noclegu kierowcy</w:t>
      </w:r>
      <w:r w:rsidRPr="0083641F">
        <w:rPr>
          <w:rFonts w:eastAsia="Times New Roman" w:cstheme="minorHAnsi"/>
          <w:lang w:eastAsia="pl-PL"/>
        </w:rPr>
        <w:t xml:space="preserve"> (o ile zaistnieje konieczność noclegu)</w:t>
      </w:r>
      <w:r w:rsidR="00704EB8" w:rsidRPr="0083641F">
        <w:rPr>
          <w:rFonts w:eastAsia="Times New Roman" w:cstheme="minorHAnsi"/>
          <w:lang w:eastAsia="pl-PL"/>
        </w:rPr>
        <w:t>, natomiast Wykonawca ponosi wszelkie koszty przejazdu w trakcie całej trasy,</w:t>
      </w:r>
      <w:r w:rsidRPr="0083641F">
        <w:rPr>
          <w:rFonts w:eastAsia="Times New Roman" w:cstheme="minorHAnsi"/>
          <w:lang w:eastAsia="pl-PL"/>
        </w:rPr>
        <w:t xml:space="preserve"> w tym w szczególności</w:t>
      </w:r>
      <w:r w:rsidR="00704EB8" w:rsidRPr="0083641F">
        <w:rPr>
          <w:rFonts w:eastAsia="Times New Roman" w:cstheme="minorHAnsi"/>
          <w:lang w:eastAsia="pl-PL"/>
        </w:rPr>
        <w:t xml:space="preserve"> koszt paliwa, koszt sprzętu, płatne odcinki dróg, godziny przestojowe dla kierowców wynikające z przepisów o ruchu drogowym i godziny przestojowe wynikające z innych przyczyn, które nie będą wynikać z potrzeb Zamawiającego i od niego niezależnych</w:t>
      </w:r>
      <w:r w:rsidRPr="0083641F">
        <w:rPr>
          <w:rFonts w:eastAsia="Times New Roman" w:cstheme="minorHAnsi"/>
          <w:lang w:eastAsia="pl-PL"/>
        </w:rPr>
        <w:t>, oraz inne koszty eksploatacji i używania pojazdów.</w:t>
      </w:r>
    </w:p>
    <w:p w14:paraId="74051336" w14:textId="751CB9D2" w:rsidR="00704EB8" w:rsidRPr="0083641F" w:rsidRDefault="00704EB8"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83641F">
        <w:rPr>
          <w:rFonts w:eastAsia="Times New Roman" w:cstheme="minorHAnsi"/>
          <w:lang w:eastAsia="pl-PL"/>
        </w:rPr>
        <w:t xml:space="preserve">W przypadku </w:t>
      </w:r>
      <w:r w:rsidR="0083641F" w:rsidRPr="0083641F">
        <w:rPr>
          <w:rFonts w:eastAsia="Times New Roman" w:cstheme="minorHAnsi"/>
          <w:lang w:eastAsia="pl-PL"/>
        </w:rPr>
        <w:t>przewozu zawodników</w:t>
      </w:r>
      <w:r w:rsidRPr="0083641F">
        <w:rPr>
          <w:rFonts w:eastAsia="Times New Roman" w:cstheme="minorHAnsi"/>
          <w:lang w:eastAsia="pl-PL"/>
        </w:rPr>
        <w:t xml:space="preserve"> pozostałych drużyn</w:t>
      </w:r>
      <w:r w:rsidR="0083641F" w:rsidRPr="0083641F">
        <w:rPr>
          <w:rFonts w:eastAsia="Times New Roman" w:cstheme="minorHAnsi"/>
          <w:lang w:eastAsia="pl-PL"/>
        </w:rPr>
        <w:t>,</w:t>
      </w:r>
      <w:r w:rsidRPr="0083641F">
        <w:rPr>
          <w:rFonts w:eastAsia="Times New Roman" w:cstheme="minorHAnsi"/>
          <w:lang w:eastAsia="pl-PL"/>
        </w:rPr>
        <w:t xml:space="preserve"> Wykonawca ponosi wszelkie koszty przejazdu w trakcie całej trasy,</w:t>
      </w:r>
      <w:r w:rsidR="0083641F" w:rsidRPr="0083641F">
        <w:rPr>
          <w:rFonts w:eastAsia="Times New Roman" w:cstheme="minorHAnsi"/>
          <w:lang w:eastAsia="pl-PL"/>
        </w:rPr>
        <w:t xml:space="preserve"> w tym w szczególności</w:t>
      </w:r>
      <w:r w:rsidRPr="0083641F">
        <w:rPr>
          <w:rFonts w:eastAsia="Times New Roman" w:cstheme="minorHAnsi"/>
          <w:lang w:eastAsia="pl-PL"/>
        </w:rPr>
        <w:t xml:space="preserve"> koszt paliwa, koszt sprzętu, płatne odcinki dróg, godziny przestojowe dla kierowców wynikające z przepisów o ruchu drogowym i godziny przestojowe wynikające z innych przyczyn, które nie będą wynikać z potrzeb Zamawiającego i od niego niezależnych oraz wyżywienie i noclegi kierowców</w:t>
      </w:r>
      <w:r w:rsidR="0083641F" w:rsidRPr="0083641F">
        <w:rPr>
          <w:rFonts w:eastAsia="Times New Roman" w:cstheme="minorHAnsi"/>
          <w:lang w:eastAsia="pl-PL"/>
        </w:rPr>
        <w:t>, oraz inne koszty eksploatacji i używania pojazdów.</w:t>
      </w:r>
    </w:p>
    <w:p w14:paraId="7BC9D34F" w14:textId="2247424C"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Kierowcy są zobligowani do wcześniejszego zaznajomienia się </w:t>
      </w:r>
      <w:r w:rsidR="00AC0E28">
        <w:rPr>
          <w:rFonts w:eastAsia="Times New Roman" w:cstheme="minorHAnsi"/>
          <w:lang w:eastAsia="pl-PL"/>
        </w:rPr>
        <w:t>z przebiegiem trasy oraz</w:t>
      </w:r>
      <w:r w:rsidRPr="005D41A3">
        <w:rPr>
          <w:rFonts w:eastAsia="Times New Roman" w:cstheme="minorHAnsi"/>
          <w:lang w:eastAsia="pl-PL"/>
        </w:rPr>
        <w:t xml:space="preserve"> </w:t>
      </w:r>
      <w:r w:rsidR="00206FEE">
        <w:rPr>
          <w:rFonts w:eastAsia="Times New Roman" w:cstheme="minorHAnsi"/>
          <w:lang w:eastAsia="pl-PL"/>
        </w:rPr>
        <w:br/>
      </w:r>
      <w:r w:rsidR="00AC0E28">
        <w:rPr>
          <w:rFonts w:eastAsia="Times New Roman" w:cstheme="minorHAnsi"/>
          <w:lang w:eastAsia="pl-PL"/>
        </w:rPr>
        <w:t>adresem</w:t>
      </w:r>
      <w:r w:rsidRPr="005D41A3">
        <w:rPr>
          <w:rFonts w:eastAsia="Times New Roman" w:cstheme="minorHAnsi"/>
          <w:lang w:eastAsia="pl-PL"/>
        </w:rPr>
        <w:t xml:space="preserve"> Zamawiającego.  </w:t>
      </w:r>
    </w:p>
    <w:p w14:paraId="15EDCF8D" w14:textId="0E9E69CE" w:rsidR="00D4179B" w:rsidRPr="00FE31FE" w:rsidRDefault="00D4179B" w:rsidP="00FE31FE">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W przypadku spowodowania kolizji lub wypadku z winy Wykonawcy, w którym ucierpieli ludzie lub ulegnie zniszczeniu przewożone mienie, odpowiedzialność i roszczenia regulował będzie Wykonawca. </w:t>
      </w:r>
    </w:p>
    <w:p w14:paraId="708BBE5C" w14:textId="77777777" w:rsidR="004D27CA" w:rsidRPr="00101E7B" w:rsidRDefault="004D27CA" w:rsidP="00D66CC2">
      <w:pPr>
        <w:suppressAutoHyphens/>
        <w:spacing w:after="0" w:line="240" w:lineRule="auto"/>
        <w:jc w:val="both"/>
        <w:rPr>
          <w:rFonts w:eastAsia="Times New Roman" w:cstheme="minorHAnsi"/>
          <w:color w:val="FF0000"/>
          <w:lang w:eastAsia="zh-CN"/>
        </w:rPr>
      </w:pPr>
    </w:p>
    <w:p w14:paraId="0DA6D113" w14:textId="1205BD18"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3081C">
        <w:rPr>
          <w:rFonts w:eastAsia="Times New Roman" w:cstheme="minorHAnsi"/>
          <w:b/>
          <w:bCs/>
          <w:lang w:eastAsia="pl-PL"/>
        </w:rPr>
        <w:t>4</w:t>
      </w:r>
    </w:p>
    <w:p w14:paraId="0D7C90B3" w14:textId="7EC7CABC" w:rsidR="001F7E25" w:rsidRDefault="001F7E25" w:rsidP="00D66CC2">
      <w:pPr>
        <w:spacing w:after="0" w:line="240" w:lineRule="auto"/>
        <w:jc w:val="center"/>
        <w:rPr>
          <w:rFonts w:eastAsia="Times New Roman" w:cstheme="minorHAnsi"/>
          <w:b/>
          <w:bCs/>
          <w:lang w:eastAsia="pl-PL"/>
        </w:rPr>
      </w:pPr>
      <w:r>
        <w:rPr>
          <w:rFonts w:eastAsia="Times New Roman" w:cstheme="minorHAnsi"/>
          <w:b/>
          <w:bCs/>
          <w:lang w:eastAsia="pl-PL"/>
        </w:rPr>
        <w:t>Nadzór nad wykonywaniem umowy</w:t>
      </w:r>
    </w:p>
    <w:p w14:paraId="73CE26CC" w14:textId="77777777" w:rsidR="001F7E25" w:rsidRDefault="001F7E25" w:rsidP="00D66CC2">
      <w:pPr>
        <w:spacing w:after="0" w:line="240" w:lineRule="auto"/>
        <w:jc w:val="center"/>
        <w:rPr>
          <w:rFonts w:eastAsia="Times New Roman" w:cstheme="minorHAnsi"/>
          <w:b/>
          <w:bCs/>
          <w:lang w:eastAsia="pl-PL"/>
        </w:rPr>
      </w:pPr>
    </w:p>
    <w:p w14:paraId="6A37F22B" w14:textId="4B0E12F0" w:rsidR="001F7E25" w:rsidRPr="00101E7B" w:rsidRDefault="001F7E25" w:rsidP="001F7E25">
      <w:pPr>
        <w:spacing w:after="0" w:line="240" w:lineRule="auto"/>
        <w:jc w:val="both"/>
        <w:rPr>
          <w:rFonts w:eastAsia="Calibri" w:cstheme="minorHAnsi"/>
          <w:lang w:eastAsia="pl-PL"/>
        </w:rPr>
      </w:pPr>
      <w:r>
        <w:rPr>
          <w:rFonts w:eastAsia="Times New Roman" w:cstheme="minorHAnsi"/>
          <w:lang w:eastAsia="pl-PL"/>
        </w:rPr>
        <w:t xml:space="preserve">1. </w:t>
      </w:r>
      <w:r w:rsidRPr="00101E7B">
        <w:rPr>
          <w:rFonts w:eastAsia="Times New Roman" w:cstheme="minorHAnsi"/>
          <w:lang w:eastAsia="pl-PL"/>
        </w:rPr>
        <w:t>W</w:t>
      </w:r>
      <w:r w:rsidRPr="00101E7B">
        <w:rPr>
          <w:rFonts w:eastAsia="Calibri" w:cstheme="minorHAnsi"/>
          <w:lang w:eastAsia="pl-PL"/>
        </w:rPr>
        <w:t xml:space="preserve"> </w:t>
      </w:r>
      <w:r w:rsidRPr="00101E7B">
        <w:rPr>
          <w:rFonts w:eastAsia="Times New Roman" w:cstheme="minorHAnsi"/>
          <w:lang w:eastAsia="pl-PL"/>
        </w:rPr>
        <w:t>sprawach</w:t>
      </w:r>
      <w:r w:rsidRPr="00101E7B">
        <w:rPr>
          <w:rFonts w:eastAsia="Calibri" w:cstheme="minorHAnsi"/>
          <w:lang w:eastAsia="pl-PL"/>
        </w:rPr>
        <w:t xml:space="preserve"> </w:t>
      </w:r>
      <w:r w:rsidRPr="00101E7B">
        <w:rPr>
          <w:rFonts w:eastAsia="Times New Roman" w:cstheme="minorHAnsi"/>
          <w:lang w:eastAsia="pl-PL"/>
        </w:rPr>
        <w:t>związanych</w:t>
      </w:r>
      <w:r w:rsidRPr="00101E7B">
        <w:rPr>
          <w:rFonts w:eastAsia="Calibri" w:cstheme="minorHAnsi"/>
          <w:lang w:eastAsia="pl-PL"/>
        </w:rPr>
        <w:t xml:space="preserve"> </w:t>
      </w:r>
      <w:r w:rsidRPr="00101E7B">
        <w:rPr>
          <w:rFonts w:eastAsia="Times New Roman" w:cstheme="minorHAnsi"/>
          <w:lang w:eastAsia="pl-PL"/>
        </w:rPr>
        <w:t>z</w:t>
      </w:r>
      <w:r w:rsidRPr="00101E7B">
        <w:rPr>
          <w:rFonts w:eastAsia="Calibri" w:cstheme="minorHAnsi"/>
          <w:lang w:eastAsia="pl-PL"/>
        </w:rPr>
        <w:t xml:space="preserve"> </w:t>
      </w:r>
      <w:r w:rsidRPr="00101E7B">
        <w:rPr>
          <w:rFonts w:eastAsia="Times New Roman" w:cstheme="minorHAnsi"/>
          <w:lang w:eastAsia="pl-PL"/>
        </w:rPr>
        <w:t>realizacją</w:t>
      </w:r>
      <w:r w:rsidRPr="00101E7B">
        <w:rPr>
          <w:rFonts w:eastAsia="Calibri" w:cstheme="minorHAnsi"/>
          <w:lang w:eastAsia="pl-PL"/>
        </w:rPr>
        <w:t xml:space="preserve"> </w:t>
      </w:r>
      <w:r w:rsidRPr="00101E7B">
        <w:rPr>
          <w:rFonts w:eastAsia="Times New Roman" w:cstheme="minorHAnsi"/>
          <w:lang w:eastAsia="pl-PL"/>
        </w:rPr>
        <w:t>umowy</w:t>
      </w:r>
      <w:r w:rsidRPr="00101E7B">
        <w:rPr>
          <w:rFonts w:eastAsia="Calibri" w:cstheme="minorHAnsi"/>
          <w:lang w:eastAsia="pl-PL"/>
        </w:rPr>
        <w:t xml:space="preserve"> </w:t>
      </w:r>
      <w:r w:rsidRPr="00101E7B">
        <w:rPr>
          <w:rFonts w:eastAsia="Times New Roman" w:cstheme="minorHAnsi"/>
          <w:lang w:eastAsia="pl-PL"/>
        </w:rPr>
        <w:t>osobami</w:t>
      </w:r>
      <w:r w:rsidRPr="00101E7B">
        <w:rPr>
          <w:rFonts w:eastAsia="Calibri" w:cstheme="minorHAnsi"/>
          <w:lang w:eastAsia="pl-PL"/>
        </w:rPr>
        <w:t xml:space="preserve"> </w:t>
      </w:r>
      <w:r w:rsidRPr="00101E7B">
        <w:rPr>
          <w:rFonts w:eastAsia="Times New Roman" w:cstheme="minorHAnsi"/>
          <w:lang w:eastAsia="pl-PL"/>
        </w:rPr>
        <w:t>uprawnionymi</w:t>
      </w:r>
      <w:r w:rsidRPr="00101E7B">
        <w:rPr>
          <w:rFonts w:eastAsia="Calibri" w:cstheme="minorHAnsi"/>
          <w:lang w:eastAsia="pl-PL"/>
        </w:rPr>
        <w:t xml:space="preserve"> </w:t>
      </w:r>
      <w:r w:rsidRPr="00101E7B">
        <w:rPr>
          <w:rFonts w:eastAsia="Times New Roman" w:cstheme="minorHAnsi"/>
          <w:lang w:eastAsia="pl-PL"/>
        </w:rPr>
        <w:t>do</w:t>
      </w:r>
      <w:r w:rsidRPr="00101E7B">
        <w:rPr>
          <w:rFonts w:eastAsia="Calibri" w:cstheme="minorHAnsi"/>
          <w:lang w:eastAsia="pl-PL"/>
        </w:rPr>
        <w:t xml:space="preserve"> </w:t>
      </w:r>
      <w:r w:rsidRPr="00101E7B">
        <w:rPr>
          <w:rFonts w:eastAsia="Times New Roman" w:cstheme="minorHAnsi"/>
          <w:lang w:eastAsia="pl-PL"/>
        </w:rPr>
        <w:t>kontaktów</w:t>
      </w:r>
      <w:r>
        <w:rPr>
          <w:rFonts w:eastAsia="Calibri" w:cstheme="minorHAnsi"/>
          <w:lang w:eastAsia="pl-PL"/>
        </w:rPr>
        <w:t xml:space="preserve"> </w:t>
      </w:r>
      <w:r w:rsidRPr="00101E7B">
        <w:rPr>
          <w:rFonts w:eastAsia="Times New Roman" w:cstheme="minorHAnsi"/>
          <w:lang w:eastAsia="pl-PL"/>
        </w:rPr>
        <w:t>są:</w:t>
      </w:r>
      <w:r w:rsidRPr="00101E7B">
        <w:rPr>
          <w:rFonts w:eastAsia="Calibri" w:cstheme="minorHAnsi"/>
          <w:lang w:eastAsia="pl-PL"/>
        </w:rPr>
        <w:t xml:space="preserve"> </w:t>
      </w:r>
    </w:p>
    <w:p w14:paraId="7F525A65" w14:textId="5748F636" w:rsidR="001F7E25" w:rsidRPr="00101E7B" w:rsidRDefault="001F7E25" w:rsidP="001F7E25">
      <w:pPr>
        <w:spacing w:after="0" w:line="240" w:lineRule="auto"/>
        <w:jc w:val="both"/>
        <w:rPr>
          <w:rFonts w:eastAsia="Calibri" w:cstheme="minorHAnsi"/>
          <w:lang w:eastAsia="pl-PL"/>
        </w:rPr>
      </w:pPr>
      <w:r>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ze</w:t>
      </w:r>
      <w:r w:rsidRPr="00101E7B">
        <w:rPr>
          <w:rFonts w:eastAsia="Calibri" w:cstheme="minorHAnsi"/>
          <w:lang w:eastAsia="pl-PL"/>
        </w:rPr>
        <w:t xml:space="preserve"> </w:t>
      </w:r>
      <w:r w:rsidRPr="00101E7B">
        <w:rPr>
          <w:rFonts w:eastAsia="Times New Roman" w:cstheme="minorHAnsi"/>
          <w:lang w:eastAsia="pl-PL"/>
        </w:rPr>
        <w:t>strony</w:t>
      </w:r>
      <w:r w:rsidRPr="00101E7B">
        <w:rPr>
          <w:rFonts w:eastAsia="Calibri" w:cstheme="minorHAnsi"/>
          <w:lang w:eastAsia="pl-PL"/>
        </w:rPr>
        <w:t xml:space="preserve"> </w:t>
      </w:r>
      <w:r w:rsidRPr="00101E7B">
        <w:rPr>
          <w:rFonts w:eastAsia="Times New Roman" w:cstheme="minorHAnsi"/>
          <w:lang w:eastAsia="pl-PL"/>
        </w:rPr>
        <w:t>Zamawiającego:</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tel...................., mail…….……….</w:t>
      </w:r>
      <w:r w:rsidRPr="00101E7B">
        <w:rPr>
          <w:rFonts w:eastAsia="Calibri" w:cstheme="minorHAnsi"/>
          <w:lang w:eastAsia="pl-PL"/>
        </w:rPr>
        <w:t xml:space="preserve"> </w:t>
      </w:r>
    </w:p>
    <w:p w14:paraId="1562E1C9" w14:textId="542342CC" w:rsidR="001F7E25" w:rsidRDefault="001F7E25" w:rsidP="001F7E25">
      <w:pPr>
        <w:spacing w:after="0" w:line="240" w:lineRule="auto"/>
        <w:jc w:val="both"/>
        <w:rPr>
          <w:rFonts w:eastAsia="Times New Roman" w:cstheme="minorHAnsi"/>
          <w:lang w:eastAsia="pl-PL"/>
        </w:rPr>
      </w:pPr>
      <w:r>
        <w:rPr>
          <w:rFonts w:eastAsia="Times New Roman" w:cstheme="minorHAnsi"/>
          <w:lang w:eastAsia="pl-PL"/>
        </w:rPr>
        <w:t>2)</w:t>
      </w:r>
      <w:r w:rsidRPr="00101E7B">
        <w:rPr>
          <w:rFonts w:eastAsia="Calibri" w:cstheme="minorHAnsi"/>
          <w:lang w:eastAsia="pl-PL"/>
        </w:rPr>
        <w:t xml:space="preserve"> </w:t>
      </w:r>
      <w:r w:rsidRPr="00101E7B">
        <w:rPr>
          <w:rFonts w:eastAsia="Times New Roman" w:cstheme="minorHAnsi"/>
          <w:lang w:eastAsia="pl-PL"/>
        </w:rPr>
        <w:t>ze</w:t>
      </w:r>
      <w:r w:rsidRPr="00101E7B">
        <w:rPr>
          <w:rFonts w:eastAsia="Calibri" w:cstheme="minorHAnsi"/>
          <w:lang w:eastAsia="pl-PL"/>
        </w:rPr>
        <w:t xml:space="preserve"> </w:t>
      </w:r>
      <w:r w:rsidRPr="00101E7B">
        <w:rPr>
          <w:rFonts w:eastAsia="Times New Roman" w:cstheme="minorHAnsi"/>
          <w:lang w:eastAsia="pl-PL"/>
        </w:rPr>
        <w:t>strony</w:t>
      </w:r>
      <w:r w:rsidRPr="00101E7B">
        <w:rPr>
          <w:rFonts w:eastAsia="Calibri" w:cstheme="minorHAnsi"/>
          <w:lang w:eastAsia="pl-PL"/>
        </w:rPr>
        <w:t xml:space="preserve"> </w:t>
      </w:r>
      <w:r w:rsidRPr="00101E7B">
        <w:rPr>
          <w:rFonts w:eastAsia="Times New Roman" w:cstheme="minorHAnsi"/>
          <w:lang w:eastAsia="pl-PL"/>
        </w:rPr>
        <w:t>Wykonawcy:</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tel...................., mail……………..</w:t>
      </w:r>
    </w:p>
    <w:p w14:paraId="58294466" w14:textId="67C65E4E" w:rsidR="001F7E25" w:rsidRPr="001F7E25" w:rsidRDefault="001F7E25" w:rsidP="001F7E25">
      <w:pPr>
        <w:spacing w:after="0" w:line="240" w:lineRule="auto"/>
        <w:jc w:val="both"/>
        <w:rPr>
          <w:rFonts w:eastAsia="Calibri" w:cstheme="minorHAnsi"/>
          <w:lang w:eastAsia="pl-PL"/>
        </w:rPr>
      </w:pPr>
      <w:r>
        <w:rPr>
          <w:rFonts w:eastAsia="Times New Roman" w:cstheme="minorHAnsi"/>
          <w:color w:val="000000"/>
          <w:lang w:eastAsia="pl-PL"/>
        </w:rPr>
        <w:t xml:space="preserve">2. </w:t>
      </w:r>
      <w:r w:rsidRPr="001F7E25">
        <w:rPr>
          <w:rFonts w:eastAsia="Times New Roman" w:cstheme="minorHAnsi"/>
          <w:color w:val="000000"/>
          <w:lang w:eastAsia="pl-PL"/>
        </w:rPr>
        <w:t>Zmiana ww. osób wymaga pisemnego poinformowania drugiej Strony i nie stanowi zmiany treści umowy</w:t>
      </w:r>
    </w:p>
    <w:p w14:paraId="04C41F7F" w14:textId="77777777" w:rsidR="007E4815" w:rsidRDefault="007E4815" w:rsidP="007E4815">
      <w:pPr>
        <w:spacing w:after="0" w:line="240" w:lineRule="auto"/>
        <w:jc w:val="center"/>
        <w:rPr>
          <w:rFonts w:eastAsia="Times New Roman" w:cstheme="minorHAnsi"/>
          <w:b/>
          <w:bCs/>
          <w:lang w:eastAsia="pl-PL"/>
        </w:rPr>
      </w:pPr>
      <w:r>
        <w:rPr>
          <w:rFonts w:eastAsia="Times New Roman" w:cstheme="minorHAnsi"/>
          <w:b/>
          <w:bCs/>
          <w:lang w:eastAsia="pl-PL"/>
        </w:rPr>
        <w:t>§5</w:t>
      </w:r>
    </w:p>
    <w:p w14:paraId="72F90CD9" w14:textId="77777777" w:rsidR="007E4815" w:rsidRPr="00101E7B" w:rsidRDefault="007E4815" w:rsidP="007E4815">
      <w:pPr>
        <w:spacing w:after="0" w:line="240" w:lineRule="auto"/>
        <w:jc w:val="center"/>
        <w:rPr>
          <w:rFonts w:eastAsia="Times New Roman" w:cstheme="minorHAnsi"/>
          <w:b/>
          <w:bCs/>
          <w:lang w:eastAsia="pl-PL"/>
        </w:rPr>
      </w:pPr>
      <w:r>
        <w:rPr>
          <w:rFonts w:eastAsia="Times New Roman" w:cstheme="minorHAnsi"/>
          <w:b/>
          <w:bCs/>
          <w:lang w:eastAsia="pl-PL"/>
        </w:rPr>
        <w:t>Rozliczenie finansowe umowy</w:t>
      </w:r>
    </w:p>
    <w:p w14:paraId="53AF8644" w14:textId="77777777" w:rsidR="00D66CC2" w:rsidRPr="00101E7B" w:rsidRDefault="00D66CC2" w:rsidP="00FE31FE">
      <w:pPr>
        <w:spacing w:after="0" w:line="240" w:lineRule="auto"/>
        <w:rPr>
          <w:rFonts w:eastAsia="Times New Roman" w:cstheme="minorHAnsi"/>
          <w:b/>
          <w:bCs/>
          <w:lang w:eastAsia="pl-PL"/>
        </w:rPr>
      </w:pPr>
    </w:p>
    <w:p w14:paraId="0FBEB9AB" w14:textId="537A0E65" w:rsidR="00D66CC2" w:rsidRPr="00101E7B" w:rsidRDefault="00D66CC2" w:rsidP="00D66CC2">
      <w:pPr>
        <w:spacing w:after="0" w:line="240" w:lineRule="auto"/>
        <w:jc w:val="both"/>
        <w:rPr>
          <w:rFonts w:eastAsia="Calibri" w:cstheme="minorHAnsi"/>
          <w:lang w:eastAsia="pl-PL"/>
        </w:rPr>
      </w:pPr>
      <w:r w:rsidRPr="00101E7B">
        <w:rPr>
          <w:rFonts w:eastAsia="Times New Roman" w:cstheme="minorHAnsi"/>
          <w:lang w:eastAsia="pl-PL"/>
        </w:rPr>
        <w:t>1.</w:t>
      </w:r>
      <w:r w:rsidRPr="00101E7B">
        <w:rPr>
          <w:rFonts w:eastAsia="Calibri" w:cstheme="minorHAnsi"/>
          <w:lang w:eastAsia="pl-PL"/>
        </w:rPr>
        <w:t xml:space="preserve"> </w:t>
      </w:r>
      <w:r w:rsidR="00B00976" w:rsidRPr="00101E7B">
        <w:t>Łączna wartość usług stanowiących przedmiot niniejszej umowy określana będzie przy zastosowaniu wskaza</w:t>
      </w:r>
      <w:r w:rsidR="00E93307">
        <w:t>nych poniżej cen jednostkowych</w:t>
      </w:r>
      <w:r w:rsidRPr="00101E7B">
        <w:rPr>
          <w:rFonts w:eastAsia="Times New Roman" w:cstheme="minorHAnsi"/>
          <w:lang w:eastAsia="pl-PL"/>
        </w:rPr>
        <w:t>:</w:t>
      </w:r>
      <w:r w:rsidRPr="00101E7B">
        <w:rPr>
          <w:rFonts w:eastAsia="Calibri" w:cstheme="minorHAnsi"/>
          <w:lang w:eastAsia="pl-PL"/>
        </w:rPr>
        <w:t xml:space="preserve"> </w:t>
      </w:r>
    </w:p>
    <w:p w14:paraId="22E59C3B" w14:textId="576C0E34" w:rsidR="00D66CC2" w:rsidRPr="00101E7B"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a)</w:t>
      </w:r>
      <w:r w:rsidR="00E93307">
        <w:rPr>
          <w:rFonts w:eastAsia="Times New Roman"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50</w:t>
      </w:r>
      <w:r w:rsidRPr="00101E7B">
        <w:rPr>
          <w:rFonts w:eastAsia="Calibri" w:cstheme="minorHAnsi"/>
          <w:color w:val="000000"/>
          <w:lang w:eastAsia="pl-PL"/>
        </w:rPr>
        <w:t xml:space="preserve">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00E93278">
        <w:rPr>
          <w:rFonts w:eastAsia="Times New Roman" w:cstheme="minorHAnsi"/>
          <w:lang w:eastAsia="pl-PL"/>
        </w:rPr>
        <w:t>.......</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netto/......</w:t>
      </w:r>
      <w:r w:rsidR="00E93278">
        <w:rPr>
          <w:rFonts w:eastAsia="Times New Roman" w:cstheme="minorHAnsi"/>
          <w:lang w:eastAsia="pl-PL"/>
        </w:rPr>
        <w:t>...</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brutto</w:t>
      </w:r>
    </w:p>
    <w:p w14:paraId="5DA7455E" w14:textId="77777777" w:rsidR="00D66CC2" w:rsidRPr="00101E7B"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b)</w:t>
      </w:r>
      <w:r w:rsidRPr="00101E7B">
        <w:rPr>
          <w:rFonts w:eastAsia="Calibri"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 xml:space="preserve">32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netto/.............</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brutto</w:t>
      </w:r>
    </w:p>
    <w:p w14:paraId="751D215B" w14:textId="77777777" w:rsidR="00D66CC2" w:rsidRPr="00101E7B"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c)</w:t>
      </w:r>
      <w:r w:rsidRPr="00101E7B">
        <w:rPr>
          <w:rFonts w:eastAsia="Calibri"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20</w:t>
      </w:r>
      <w:r w:rsidRPr="00101E7B">
        <w:rPr>
          <w:rFonts w:eastAsia="Calibri" w:cstheme="minorHAnsi"/>
          <w:color w:val="000000"/>
          <w:lang w:eastAsia="pl-PL"/>
        </w:rPr>
        <w:t xml:space="preserve">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netto/...............</w:t>
      </w:r>
      <w:r w:rsidRPr="00101E7B">
        <w:rPr>
          <w:rFonts w:eastAsia="Calibri" w:cstheme="minorHAnsi"/>
          <w:lang w:eastAsia="pl-PL"/>
        </w:rPr>
        <w:t xml:space="preserve"> </w:t>
      </w:r>
      <w:r w:rsidRPr="00101E7B">
        <w:rPr>
          <w:rFonts w:eastAsia="Times New Roman" w:cstheme="minorHAnsi"/>
          <w:lang w:eastAsia="pl-PL"/>
        </w:rPr>
        <w:t>brutto</w:t>
      </w:r>
    </w:p>
    <w:p w14:paraId="7EA68A5C" w14:textId="5616E687" w:rsidR="002037D0"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d)</w:t>
      </w:r>
      <w:r w:rsidRPr="00101E7B">
        <w:rPr>
          <w:rFonts w:eastAsia="Calibri"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16</w:t>
      </w:r>
      <w:r w:rsidRPr="00101E7B">
        <w:rPr>
          <w:rFonts w:eastAsia="Calibri" w:cstheme="minorHAnsi"/>
          <w:color w:val="000000"/>
          <w:lang w:eastAsia="pl-PL"/>
        </w:rPr>
        <w:t xml:space="preserve">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netto/.............</w:t>
      </w:r>
      <w:r w:rsidRPr="00101E7B">
        <w:rPr>
          <w:rFonts w:eastAsia="Calibri" w:cstheme="minorHAnsi"/>
          <w:lang w:eastAsia="pl-PL"/>
        </w:rPr>
        <w:t xml:space="preserve"> </w:t>
      </w:r>
      <w:r w:rsidRPr="00101E7B">
        <w:rPr>
          <w:rFonts w:eastAsia="Times New Roman" w:cstheme="minorHAnsi"/>
          <w:lang w:eastAsia="pl-PL"/>
        </w:rPr>
        <w:t>brutto</w:t>
      </w:r>
    </w:p>
    <w:p w14:paraId="36A269AF" w14:textId="77777777" w:rsidR="002037D0" w:rsidRPr="002037D0" w:rsidRDefault="002037D0" w:rsidP="002037D0">
      <w:pPr>
        <w:suppressAutoHyphens/>
        <w:autoSpaceDN w:val="0"/>
        <w:spacing w:after="0" w:line="240" w:lineRule="auto"/>
        <w:jc w:val="both"/>
        <w:textAlignment w:val="baseline"/>
        <w:rPr>
          <w:rFonts w:eastAsia="Times New Roman" w:cstheme="minorHAnsi"/>
          <w:color w:val="000000"/>
          <w:lang w:eastAsia="pl-PL"/>
        </w:rPr>
      </w:pPr>
      <w:r w:rsidRPr="002037D0">
        <w:rPr>
          <w:rFonts w:eastAsia="Times New Roman" w:cstheme="minorHAnsi"/>
          <w:lang w:eastAsia="pl-PL"/>
        </w:rPr>
        <w:t xml:space="preserve">2. </w:t>
      </w:r>
      <w:r w:rsidRPr="002037D0">
        <w:rPr>
          <w:rFonts w:eastAsia="Times New Roman" w:cstheme="minorHAnsi"/>
          <w:color w:val="000000"/>
          <w:lang w:eastAsia="pl-PL"/>
        </w:rPr>
        <w:t>Wartość niniejszej umowy nie może przekroczyć kwoty:</w:t>
      </w:r>
    </w:p>
    <w:p w14:paraId="0FBD2935" w14:textId="77777777" w:rsidR="002037D0" w:rsidRPr="002037D0" w:rsidRDefault="002037D0" w:rsidP="002037D0">
      <w:pPr>
        <w:numPr>
          <w:ilvl w:val="0"/>
          <w:numId w:val="9"/>
        </w:numPr>
        <w:suppressAutoHyphens/>
        <w:autoSpaceDN w:val="0"/>
        <w:spacing w:after="0" w:line="240" w:lineRule="auto"/>
        <w:jc w:val="both"/>
        <w:textAlignment w:val="baseline"/>
        <w:rPr>
          <w:rFonts w:eastAsia="Times New Roman" w:cstheme="minorHAnsi"/>
          <w:i/>
          <w:color w:val="000000"/>
          <w:lang w:eastAsia="pl-PL"/>
        </w:rPr>
      </w:pPr>
      <w:r w:rsidRPr="002037D0">
        <w:rPr>
          <w:rFonts w:eastAsia="Times New Roman" w:cstheme="minorHAnsi"/>
          <w:b/>
          <w:color w:val="000000"/>
          <w:lang w:eastAsia="pl-PL"/>
        </w:rPr>
        <w:t xml:space="preserve">netto: ……………. zł </w:t>
      </w:r>
      <w:r w:rsidRPr="002037D0">
        <w:rPr>
          <w:rFonts w:eastAsia="Times New Roman" w:cstheme="minorHAnsi"/>
          <w:i/>
          <w:color w:val="000000"/>
          <w:lang w:eastAsia="pl-PL"/>
        </w:rPr>
        <w:t>(słownie zł: …………………………………………..)</w:t>
      </w:r>
    </w:p>
    <w:p w14:paraId="66E2866E" w14:textId="77777777" w:rsidR="002037D0" w:rsidRPr="002037D0" w:rsidRDefault="002037D0" w:rsidP="002037D0">
      <w:pPr>
        <w:numPr>
          <w:ilvl w:val="0"/>
          <w:numId w:val="9"/>
        </w:numPr>
        <w:suppressAutoHyphens/>
        <w:autoSpaceDN w:val="0"/>
        <w:spacing w:after="0" w:line="240" w:lineRule="auto"/>
        <w:jc w:val="both"/>
        <w:textAlignment w:val="baseline"/>
        <w:rPr>
          <w:rFonts w:eastAsia="Times New Roman" w:cstheme="minorHAnsi"/>
          <w:i/>
          <w:color w:val="000000"/>
          <w:lang w:eastAsia="pl-PL"/>
        </w:rPr>
      </w:pPr>
      <w:r w:rsidRPr="002037D0">
        <w:rPr>
          <w:rFonts w:eastAsia="Times New Roman" w:cstheme="minorHAnsi"/>
          <w:b/>
          <w:color w:val="000000"/>
          <w:lang w:eastAsia="pl-PL"/>
        </w:rPr>
        <w:t xml:space="preserve">brutto : …………. zł </w:t>
      </w:r>
      <w:r w:rsidRPr="002037D0">
        <w:rPr>
          <w:rFonts w:eastAsia="Times New Roman" w:cstheme="minorHAnsi"/>
          <w:i/>
          <w:color w:val="000000"/>
          <w:lang w:eastAsia="pl-PL"/>
        </w:rPr>
        <w:t>(słownie zł: …………………………………………..)</w:t>
      </w:r>
    </w:p>
    <w:p w14:paraId="4C37ABAB" w14:textId="2C7E9684" w:rsidR="002037D0" w:rsidRDefault="002037D0" w:rsidP="008770A6">
      <w:pPr>
        <w:spacing w:after="0" w:line="240" w:lineRule="auto"/>
        <w:ind w:left="426"/>
        <w:jc w:val="both"/>
        <w:rPr>
          <w:rFonts w:eastAsia="Times New Roman" w:cstheme="minorHAnsi"/>
          <w:color w:val="000000"/>
          <w:lang w:eastAsia="pl-PL"/>
        </w:rPr>
      </w:pPr>
      <w:r w:rsidRPr="002037D0">
        <w:rPr>
          <w:rFonts w:eastAsia="Times New Roman" w:cstheme="minorHAnsi"/>
          <w:color w:val="000000"/>
          <w:lang w:eastAsia="pl-PL"/>
        </w:rPr>
        <w:t xml:space="preserve">z tym zastrzeżeniem, iż nie wyczerpanie tej wartości nie stanowi po stronie Wykonawcy jakichkolwiek roszczeń w stosunku do Zamawiającego. </w:t>
      </w:r>
    </w:p>
    <w:p w14:paraId="0F610100" w14:textId="77777777" w:rsidR="008770A6" w:rsidRPr="008770A6" w:rsidRDefault="008770A6" w:rsidP="008770A6">
      <w:pPr>
        <w:spacing w:after="0" w:line="240" w:lineRule="auto"/>
        <w:ind w:left="426"/>
        <w:jc w:val="both"/>
        <w:rPr>
          <w:rFonts w:eastAsia="Times New Roman" w:cstheme="minorHAnsi"/>
          <w:color w:val="000000"/>
          <w:lang w:eastAsia="pl-PL"/>
        </w:rPr>
      </w:pPr>
    </w:p>
    <w:p w14:paraId="7B776CCD" w14:textId="0401B0A4" w:rsidR="002037D0" w:rsidRPr="00101E7B" w:rsidRDefault="002037D0" w:rsidP="00C15631">
      <w:pPr>
        <w:spacing w:after="0" w:line="240" w:lineRule="auto"/>
        <w:ind w:left="284" w:hanging="284"/>
        <w:jc w:val="both"/>
        <w:rPr>
          <w:rFonts w:eastAsia="Calibri" w:cstheme="minorHAnsi"/>
          <w:lang w:eastAsia="pl-PL"/>
        </w:rPr>
      </w:pPr>
      <w:r>
        <w:rPr>
          <w:rFonts w:eastAsia="Times New Roman" w:cstheme="minorHAnsi"/>
          <w:lang w:eastAsia="pl-PL"/>
        </w:rPr>
        <w:t>3</w:t>
      </w:r>
      <w:r w:rsidR="00D66CC2" w:rsidRPr="00101E7B">
        <w:rPr>
          <w:rFonts w:eastAsia="Times New Roman" w:cstheme="minorHAnsi"/>
          <w:lang w:eastAsia="pl-PL"/>
        </w:rPr>
        <w:t>.</w:t>
      </w:r>
      <w:r w:rsidR="00D66CC2" w:rsidRPr="00101E7B">
        <w:rPr>
          <w:rFonts w:eastAsia="Calibri" w:cstheme="minorHAnsi"/>
          <w:lang w:eastAsia="pl-PL"/>
        </w:rPr>
        <w:t xml:space="preserve"> </w:t>
      </w:r>
      <w:r w:rsidR="00D66CC2" w:rsidRPr="00101E7B">
        <w:rPr>
          <w:rFonts w:eastAsia="Times New Roman" w:cstheme="minorHAnsi"/>
          <w:lang w:eastAsia="pl-PL"/>
        </w:rPr>
        <w:t>Powyższe</w:t>
      </w:r>
      <w:r w:rsidR="00D66CC2" w:rsidRPr="00101E7B">
        <w:rPr>
          <w:rFonts w:eastAsia="Calibri" w:cstheme="minorHAnsi"/>
          <w:lang w:eastAsia="pl-PL"/>
        </w:rPr>
        <w:t xml:space="preserve"> </w:t>
      </w:r>
      <w:r w:rsidR="00D66CC2" w:rsidRPr="00101E7B">
        <w:rPr>
          <w:rFonts w:eastAsia="Times New Roman" w:cstheme="minorHAnsi"/>
          <w:lang w:eastAsia="pl-PL"/>
        </w:rPr>
        <w:t>ceny</w:t>
      </w:r>
      <w:r w:rsidR="00D66CC2" w:rsidRPr="00101E7B">
        <w:rPr>
          <w:rFonts w:eastAsia="Calibri" w:cstheme="minorHAnsi"/>
          <w:lang w:eastAsia="pl-PL"/>
        </w:rPr>
        <w:t xml:space="preserve"> </w:t>
      </w:r>
      <w:r w:rsidR="00D66CC2" w:rsidRPr="00101E7B">
        <w:rPr>
          <w:rFonts w:eastAsia="Times New Roman" w:cstheme="minorHAnsi"/>
          <w:lang w:eastAsia="pl-PL"/>
        </w:rPr>
        <w:t>za</w:t>
      </w:r>
      <w:r w:rsidR="00D66CC2" w:rsidRPr="00101E7B">
        <w:rPr>
          <w:rFonts w:eastAsia="Calibri" w:cstheme="minorHAnsi"/>
          <w:lang w:eastAsia="pl-PL"/>
        </w:rPr>
        <w:t xml:space="preserve"> </w:t>
      </w:r>
      <w:r w:rsidR="00D66CC2" w:rsidRPr="00101E7B">
        <w:rPr>
          <w:rFonts w:eastAsia="Times New Roman" w:cstheme="minorHAnsi"/>
          <w:lang w:eastAsia="pl-PL"/>
        </w:rPr>
        <w:t>1</w:t>
      </w:r>
      <w:r w:rsidR="00D66CC2" w:rsidRPr="00101E7B">
        <w:rPr>
          <w:rFonts w:eastAsia="Calibri" w:cstheme="minorHAnsi"/>
          <w:lang w:eastAsia="pl-PL"/>
        </w:rPr>
        <w:t xml:space="preserve"> </w:t>
      </w:r>
      <w:r w:rsidR="00D66CC2" w:rsidRPr="00101E7B">
        <w:rPr>
          <w:rFonts w:eastAsia="Times New Roman" w:cstheme="minorHAnsi"/>
          <w:lang w:eastAsia="pl-PL"/>
        </w:rPr>
        <w:t>km</w:t>
      </w:r>
      <w:r w:rsidR="00D66CC2" w:rsidRPr="00101E7B">
        <w:rPr>
          <w:rFonts w:eastAsia="Calibri" w:cstheme="minorHAnsi"/>
          <w:lang w:eastAsia="pl-PL"/>
        </w:rPr>
        <w:t xml:space="preserve"> </w:t>
      </w:r>
      <w:r w:rsidR="00D66CC2" w:rsidRPr="00101E7B">
        <w:rPr>
          <w:rFonts w:eastAsia="Times New Roman" w:cstheme="minorHAnsi"/>
          <w:lang w:eastAsia="pl-PL"/>
        </w:rPr>
        <w:t>netto</w:t>
      </w:r>
      <w:r w:rsidR="00D66CC2" w:rsidRPr="00101E7B">
        <w:rPr>
          <w:rFonts w:eastAsia="Calibri" w:cstheme="minorHAnsi"/>
          <w:lang w:eastAsia="pl-PL"/>
        </w:rPr>
        <w:t xml:space="preserve"> </w:t>
      </w:r>
      <w:r w:rsidR="00D66CC2" w:rsidRPr="00101E7B">
        <w:rPr>
          <w:rFonts w:eastAsia="Times New Roman" w:cstheme="minorHAnsi"/>
          <w:lang w:eastAsia="pl-PL"/>
        </w:rPr>
        <w:t>wynikająca</w:t>
      </w:r>
      <w:r w:rsidR="00D66CC2" w:rsidRPr="00101E7B">
        <w:rPr>
          <w:rFonts w:eastAsia="Calibri" w:cstheme="minorHAnsi"/>
          <w:lang w:eastAsia="pl-PL"/>
        </w:rPr>
        <w:t xml:space="preserve"> </w:t>
      </w:r>
      <w:r w:rsidR="00D66CC2" w:rsidRPr="00101E7B">
        <w:rPr>
          <w:rFonts w:eastAsia="Times New Roman" w:cstheme="minorHAnsi"/>
          <w:lang w:eastAsia="pl-PL"/>
        </w:rPr>
        <w:t>z</w:t>
      </w:r>
      <w:r w:rsidR="00D66CC2" w:rsidRPr="00101E7B">
        <w:rPr>
          <w:rFonts w:eastAsia="Calibri" w:cstheme="minorHAnsi"/>
          <w:lang w:eastAsia="pl-PL"/>
        </w:rPr>
        <w:t xml:space="preserve"> </w:t>
      </w:r>
      <w:r w:rsidR="00D66CC2" w:rsidRPr="00101E7B">
        <w:rPr>
          <w:rFonts w:eastAsia="Times New Roman" w:cstheme="minorHAnsi"/>
          <w:lang w:eastAsia="pl-PL"/>
        </w:rPr>
        <w:t>formularza</w:t>
      </w:r>
      <w:r w:rsidR="00D66CC2" w:rsidRPr="00101E7B">
        <w:rPr>
          <w:rFonts w:eastAsia="Calibri" w:cstheme="minorHAnsi"/>
          <w:lang w:eastAsia="pl-PL"/>
        </w:rPr>
        <w:t xml:space="preserve"> </w:t>
      </w:r>
      <w:r w:rsidR="00D66CC2" w:rsidRPr="00101E7B">
        <w:rPr>
          <w:rFonts w:eastAsia="Times New Roman" w:cstheme="minorHAnsi"/>
          <w:lang w:eastAsia="pl-PL"/>
        </w:rPr>
        <w:t>ofertowego</w:t>
      </w:r>
      <w:r w:rsidR="00D66CC2" w:rsidRPr="00101E7B">
        <w:rPr>
          <w:rFonts w:eastAsia="Calibri" w:cstheme="minorHAnsi"/>
          <w:lang w:eastAsia="pl-PL"/>
        </w:rPr>
        <w:t xml:space="preserve"> </w:t>
      </w:r>
      <w:r w:rsidR="00D66CC2" w:rsidRPr="00101E7B">
        <w:rPr>
          <w:rFonts w:eastAsia="Times New Roman" w:cstheme="minorHAnsi"/>
          <w:lang w:eastAsia="pl-PL"/>
        </w:rPr>
        <w:t>są</w:t>
      </w:r>
      <w:r w:rsidR="00D66CC2" w:rsidRPr="00101E7B">
        <w:rPr>
          <w:rFonts w:eastAsia="Calibri" w:cstheme="minorHAnsi"/>
          <w:lang w:eastAsia="pl-PL"/>
        </w:rPr>
        <w:t xml:space="preserve"> </w:t>
      </w:r>
      <w:r w:rsidR="00D66CC2" w:rsidRPr="00101E7B">
        <w:rPr>
          <w:rFonts w:eastAsia="Times New Roman" w:cstheme="minorHAnsi"/>
          <w:lang w:eastAsia="pl-PL"/>
        </w:rPr>
        <w:t>ostateczne</w:t>
      </w:r>
      <w:r w:rsidR="00D66CC2" w:rsidRPr="00101E7B">
        <w:rPr>
          <w:rFonts w:eastAsia="Calibri" w:cstheme="minorHAnsi"/>
          <w:lang w:eastAsia="pl-PL"/>
        </w:rPr>
        <w:t xml:space="preserve"> </w:t>
      </w:r>
      <w:r w:rsidR="00D66CC2" w:rsidRPr="00101E7B">
        <w:rPr>
          <w:rFonts w:eastAsia="Calibri" w:cstheme="minorHAnsi"/>
          <w:lang w:eastAsia="pl-PL"/>
        </w:rPr>
        <w:br/>
      </w:r>
      <w:r w:rsidR="00D66CC2" w:rsidRPr="00101E7B">
        <w:rPr>
          <w:rFonts w:eastAsia="Times New Roman" w:cstheme="minorHAnsi"/>
          <w:lang w:eastAsia="pl-PL"/>
        </w:rPr>
        <w:t>i</w:t>
      </w:r>
      <w:r w:rsidR="00D66CC2" w:rsidRPr="00101E7B">
        <w:rPr>
          <w:rFonts w:eastAsia="Calibri" w:cstheme="minorHAnsi"/>
          <w:lang w:eastAsia="pl-PL"/>
        </w:rPr>
        <w:t xml:space="preserve"> </w:t>
      </w:r>
      <w:r w:rsidR="00D66CC2" w:rsidRPr="00101E7B">
        <w:rPr>
          <w:rFonts w:eastAsia="Times New Roman" w:cstheme="minorHAnsi"/>
          <w:lang w:eastAsia="pl-PL"/>
        </w:rPr>
        <w:t>nie</w:t>
      </w:r>
      <w:r w:rsidR="00D66CC2" w:rsidRPr="00101E7B">
        <w:rPr>
          <w:rFonts w:eastAsia="Calibri" w:cstheme="minorHAnsi"/>
          <w:lang w:eastAsia="pl-PL"/>
        </w:rPr>
        <w:t xml:space="preserve"> </w:t>
      </w:r>
      <w:r w:rsidR="00D66CC2" w:rsidRPr="00101E7B">
        <w:rPr>
          <w:rFonts w:eastAsia="Times New Roman" w:cstheme="minorHAnsi"/>
          <w:lang w:eastAsia="pl-PL"/>
        </w:rPr>
        <w:t>mogą</w:t>
      </w:r>
      <w:r w:rsidR="00D66CC2" w:rsidRPr="00101E7B">
        <w:rPr>
          <w:rFonts w:eastAsia="Calibri" w:cstheme="minorHAnsi"/>
          <w:lang w:eastAsia="pl-PL"/>
        </w:rPr>
        <w:t xml:space="preserve"> </w:t>
      </w:r>
      <w:r w:rsidR="00D66CC2" w:rsidRPr="00101E7B">
        <w:rPr>
          <w:rFonts w:eastAsia="Times New Roman" w:cstheme="minorHAnsi"/>
          <w:lang w:eastAsia="pl-PL"/>
        </w:rPr>
        <w:t>ulec</w:t>
      </w:r>
      <w:r w:rsidR="00D66CC2" w:rsidRPr="00101E7B">
        <w:rPr>
          <w:rFonts w:eastAsia="Calibri" w:cstheme="minorHAnsi"/>
          <w:lang w:eastAsia="pl-PL"/>
        </w:rPr>
        <w:t xml:space="preserve"> </w:t>
      </w:r>
      <w:r w:rsidR="00D66CC2" w:rsidRPr="00101E7B">
        <w:rPr>
          <w:rFonts w:eastAsia="Times New Roman" w:cstheme="minorHAnsi"/>
          <w:lang w:eastAsia="pl-PL"/>
        </w:rPr>
        <w:t>zmianie</w:t>
      </w:r>
      <w:r w:rsidR="00D66CC2" w:rsidRPr="00101E7B">
        <w:rPr>
          <w:rFonts w:eastAsia="Calibri" w:cstheme="minorHAnsi"/>
          <w:lang w:eastAsia="pl-PL"/>
        </w:rPr>
        <w:t xml:space="preserve"> </w:t>
      </w:r>
      <w:r w:rsidR="00D66CC2" w:rsidRPr="00101E7B">
        <w:rPr>
          <w:rFonts w:eastAsia="Times New Roman" w:cstheme="minorHAnsi"/>
          <w:lang w:eastAsia="pl-PL"/>
        </w:rPr>
        <w:t>w</w:t>
      </w:r>
      <w:r w:rsidR="00D66CC2" w:rsidRPr="00101E7B">
        <w:rPr>
          <w:rFonts w:eastAsia="Calibri" w:cstheme="minorHAnsi"/>
          <w:lang w:eastAsia="pl-PL"/>
        </w:rPr>
        <w:t xml:space="preserve"> </w:t>
      </w:r>
      <w:r w:rsidR="00D66CC2" w:rsidRPr="00101E7B">
        <w:rPr>
          <w:rFonts w:eastAsia="Times New Roman" w:cstheme="minorHAnsi"/>
          <w:lang w:eastAsia="pl-PL"/>
        </w:rPr>
        <w:t>trakcie</w:t>
      </w:r>
      <w:r w:rsidR="00D66CC2" w:rsidRPr="00101E7B">
        <w:rPr>
          <w:rFonts w:eastAsia="Calibri" w:cstheme="minorHAnsi"/>
          <w:lang w:eastAsia="pl-PL"/>
        </w:rPr>
        <w:t xml:space="preserve"> </w:t>
      </w:r>
      <w:r w:rsidR="00D66CC2" w:rsidRPr="00101E7B">
        <w:rPr>
          <w:rFonts w:eastAsia="Times New Roman" w:cstheme="minorHAnsi"/>
          <w:lang w:eastAsia="pl-PL"/>
        </w:rPr>
        <w:t>trwania</w:t>
      </w:r>
      <w:r w:rsidR="00D66CC2" w:rsidRPr="00101E7B">
        <w:rPr>
          <w:rFonts w:eastAsia="Calibri" w:cstheme="minorHAnsi"/>
          <w:lang w:eastAsia="pl-PL"/>
        </w:rPr>
        <w:t xml:space="preserve"> </w:t>
      </w:r>
      <w:r w:rsidR="00D66CC2" w:rsidRPr="00101E7B">
        <w:rPr>
          <w:rFonts w:eastAsia="Times New Roman" w:cstheme="minorHAnsi"/>
          <w:lang w:eastAsia="pl-PL"/>
        </w:rPr>
        <w:t>umowy.</w:t>
      </w:r>
      <w:r w:rsidR="00D66CC2" w:rsidRPr="00101E7B">
        <w:rPr>
          <w:rFonts w:eastAsia="Calibri" w:cstheme="minorHAnsi"/>
          <w:lang w:eastAsia="pl-PL"/>
        </w:rPr>
        <w:t xml:space="preserve"> </w:t>
      </w:r>
    </w:p>
    <w:p w14:paraId="05D7FFF5" w14:textId="13BDA439" w:rsidR="00D66CC2" w:rsidRPr="00101E7B" w:rsidRDefault="002037D0" w:rsidP="00C15631">
      <w:pPr>
        <w:spacing w:after="0" w:line="240" w:lineRule="auto"/>
        <w:ind w:left="284" w:hanging="284"/>
        <w:jc w:val="both"/>
        <w:rPr>
          <w:rFonts w:eastAsia="Times New Roman" w:cstheme="minorHAnsi"/>
          <w:lang w:eastAsia="pl-PL"/>
        </w:rPr>
      </w:pPr>
      <w:r>
        <w:rPr>
          <w:rFonts w:eastAsia="Times New Roman" w:cstheme="minorHAnsi"/>
          <w:lang w:eastAsia="pl-PL"/>
        </w:rPr>
        <w:t>4</w:t>
      </w:r>
      <w:r w:rsidR="00D66CC2" w:rsidRPr="00101E7B">
        <w:rPr>
          <w:rFonts w:eastAsia="Times New Roman" w:cstheme="minorHAnsi"/>
          <w:lang w:eastAsia="pl-PL"/>
        </w:rPr>
        <w:t>.</w:t>
      </w:r>
      <w:r w:rsidR="00D66CC2" w:rsidRPr="00101E7B">
        <w:rPr>
          <w:rFonts w:eastAsia="Calibri" w:cstheme="minorHAnsi"/>
          <w:lang w:eastAsia="pl-PL"/>
        </w:rPr>
        <w:t xml:space="preserve"> </w:t>
      </w:r>
      <w:r w:rsidR="006553F3" w:rsidRPr="00101E7B">
        <w:t>W związku z brakiem możliwości jednoznaczne</w:t>
      </w:r>
      <w:r w:rsidR="00DB2461">
        <w:t>go określenia ilości kilometrów</w:t>
      </w:r>
      <w:r w:rsidR="006553F3" w:rsidRPr="00101E7B">
        <w:t xml:space="preserve"> świadczonej usługi przewozu oraz wobec treści złożonej przez Wykonawcę oferty, w przypadku zmniejszenia bądź zwiększenia ilości kilometrów w stosunku do wartości podanych w złożonej przez Wykonawcę ofercie, Wykonawcy nie przysługują jakiekolwiek roszczenia z tego tytułu</w:t>
      </w:r>
      <w:r w:rsidR="00D66CC2" w:rsidRPr="00101E7B">
        <w:rPr>
          <w:rFonts w:eastAsia="Times New Roman" w:cstheme="minorHAnsi"/>
          <w:lang w:eastAsia="pl-PL"/>
        </w:rPr>
        <w:t>.</w:t>
      </w:r>
    </w:p>
    <w:p w14:paraId="4A830B62" w14:textId="7563D8FA" w:rsidR="00D66CC2" w:rsidRDefault="002037D0" w:rsidP="00C15631">
      <w:pPr>
        <w:spacing w:after="0" w:line="240" w:lineRule="auto"/>
        <w:ind w:left="284" w:hanging="284"/>
        <w:jc w:val="both"/>
      </w:pPr>
      <w:r>
        <w:rPr>
          <w:rFonts w:eastAsia="Times New Roman" w:cstheme="minorHAnsi"/>
          <w:lang w:eastAsia="pl-PL"/>
        </w:rPr>
        <w:t>5</w:t>
      </w:r>
      <w:r w:rsidR="00D66CC2" w:rsidRPr="00101E7B">
        <w:rPr>
          <w:rFonts w:eastAsia="Times New Roman" w:cstheme="minorHAnsi"/>
          <w:lang w:eastAsia="pl-PL"/>
        </w:rPr>
        <w:t>.</w:t>
      </w:r>
      <w:r w:rsidR="007E4815">
        <w:rPr>
          <w:rFonts w:eastAsia="Calibri" w:cstheme="minorHAnsi"/>
          <w:lang w:eastAsia="pl-PL"/>
        </w:rPr>
        <w:t xml:space="preserve"> </w:t>
      </w:r>
      <w:r w:rsidR="008763F0" w:rsidRPr="00101E7B">
        <w:t xml:space="preserve">Wykonawca oświadcza, że ceny jednostkowe określone w ust. 1 nie ulegną zmianie w okresie obowiązywania niniejszej umowy i uwzględniają wszelkie koszty związane  z realizacją niniejszej umowy, w tym między innymi: opłaty, ubezpieczenia </w:t>
      </w:r>
      <w:r w:rsidR="00280C9C">
        <w:t>przewożonych osób</w:t>
      </w:r>
      <w:r w:rsidR="00DB2461">
        <w:t>,</w:t>
      </w:r>
      <w:r w:rsidR="008763F0" w:rsidRPr="00101E7B">
        <w:t xml:space="preserve"> amortyzacje oraz podatek VAT.</w:t>
      </w:r>
    </w:p>
    <w:p w14:paraId="7DBF5C82" w14:textId="59D8A256" w:rsidR="00D66CC2" w:rsidRPr="006B0F31" w:rsidRDefault="002037D0" w:rsidP="00C15631">
      <w:pPr>
        <w:spacing w:after="0" w:line="240" w:lineRule="auto"/>
        <w:ind w:left="284" w:hanging="284"/>
        <w:jc w:val="both"/>
      </w:pPr>
      <w:r>
        <w:t>6</w:t>
      </w:r>
      <w:r w:rsidR="00280C9C">
        <w:t xml:space="preserve">. </w:t>
      </w:r>
      <w:r w:rsidR="00820BF7">
        <w:t>Wykonawca oświadcza, że wartość umowy oraz ceny jednostkowe określone w ust. 1 zostały wyliczone przy uwzględnieniu przepisów szczególnych normujących indywidulany czas pracy kierowców, w tym limity dotyczące czasu pracy kierowców</w:t>
      </w:r>
      <w:r w:rsidR="00280C9C">
        <w:t>.</w:t>
      </w:r>
    </w:p>
    <w:p w14:paraId="4B20D547" w14:textId="5F935531" w:rsidR="006B0F31" w:rsidRDefault="006742B6" w:rsidP="00C15631">
      <w:pPr>
        <w:pStyle w:val="Tekstkomentarza"/>
        <w:spacing w:after="0"/>
        <w:ind w:left="284" w:hanging="284"/>
        <w:jc w:val="both"/>
        <w:rPr>
          <w:sz w:val="22"/>
          <w:szCs w:val="22"/>
        </w:rPr>
      </w:pPr>
      <w:r>
        <w:rPr>
          <w:rFonts w:eastAsia="Times New Roman" w:cstheme="minorHAnsi"/>
          <w:sz w:val="22"/>
          <w:szCs w:val="22"/>
          <w:lang w:eastAsia="pl-PL"/>
        </w:rPr>
        <w:t>7</w:t>
      </w:r>
      <w:r w:rsidR="00E353F4" w:rsidRPr="00101E7B">
        <w:rPr>
          <w:rFonts w:eastAsia="Times New Roman" w:cstheme="minorHAnsi"/>
          <w:sz w:val="22"/>
          <w:szCs w:val="22"/>
          <w:lang w:eastAsia="pl-PL"/>
        </w:rPr>
        <w:t>. Zamawiający – stosow</w:t>
      </w:r>
      <w:r w:rsidR="00101E7B" w:rsidRPr="00101E7B">
        <w:rPr>
          <w:rFonts w:eastAsia="Times New Roman" w:cstheme="minorHAnsi"/>
          <w:sz w:val="22"/>
          <w:szCs w:val="22"/>
          <w:lang w:eastAsia="pl-PL"/>
        </w:rPr>
        <w:t>nie do art. 29 ust. 3a ustawy</w:t>
      </w:r>
      <w:r w:rsidR="00101E7B" w:rsidRPr="00101E7B">
        <w:rPr>
          <w:sz w:val="22"/>
          <w:szCs w:val="22"/>
        </w:rPr>
        <w:t xml:space="preserve"> z dnia z dnia 29 stycznia 2004 r. Pra</w:t>
      </w:r>
      <w:r w:rsidR="004F7145">
        <w:rPr>
          <w:sz w:val="22"/>
          <w:szCs w:val="22"/>
        </w:rPr>
        <w:t>wo zamówień publicznych (zwanej</w:t>
      </w:r>
      <w:r w:rsidR="00101E7B" w:rsidRPr="00101E7B">
        <w:rPr>
          <w:sz w:val="22"/>
          <w:szCs w:val="22"/>
        </w:rPr>
        <w:t xml:space="preserve"> dalej PZP)</w:t>
      </w:r>
      <w:r w:rsidR="00C62A0C">
        <w:rPr>
          <w:sz w:val="22"/>
          <w:szCs w:val="22"/>
        </w:rPr>
        <w:t xml:space="preserve"> </w:t>
      </w:r>
      <w:r w:rsidR="00E353F4" w:rsidRPr="00101E7B">
        <w:rPr>
          <w:rFonts w:eastAsia="Times New Roman" w:cstheme="minorHAnsi"/>
          <w:sz w:val="22"/>
          <w:szCs w:val="22"/>
          <w:lang w:eastAsia="pl-PL"/>
        </w:rPr>
        <w:t xml:space="preserve">wymaga zatrudnienia na podstawie umowy o pracę przez Wykonawcę lub podwykonawcę osób </w:t>
      </w:r>
      <w:r w:rsidR="006D6BCA" w:rsidRPr="006D6BCA">
        <w:rPr>
          <w:sz w:val="22"/>
          <w:szCs w:val="22"/>
        </w:rPr>
        <w:t>wykonujących w tracie realizacji zamówienia czynności z zakresu kierowania pojazdami.</w:t>
      </w:r>
    </w:p>
    <w:p w14:paraId="6F9485F6" w14:textId="29DC3927" w:rsidR="00C31BD5" w:rsidRPr="006742B6" w:rsidRDefault="006B0F31" w:rsidP="006742B6">
      <w:pPr>
        <w:pStyle w:val="Akapitzlist"/>
        <w:numPr>
          <w:ilvl w:val="0"/>
          <w:numId w:val="13"/>
        </w:numPr>
        <w:autoSpaceDN w:val="0"/>
        <w:spacing w:after="0" w:line="240" w:lineRule="auto"/>
        <w:ind w:left="284" w:hanging="284"/>
        <w:jc w:val="both"/>
        <w:textAlignment w:val="baseline"/>
        <w:rPr>
          <w:rFonts w:cstheme="minorHAnsi"/>
          <w:lang w:eastAsia="pl-PL"/>
        </w:rPr>
      </w:pPr>
      <w:r w:rsidRPr="006742B6">
        <w:rPr>
          <w:rFonts w:cstheme="minorHAnsi"/>
          <w:lang w:eastAsia="pl-PL"/>
        </w:rPr>
        <w:t xml:space="preserve">Wykonanie usługi liczone będzie od miejsca lokalizacji </w:t>
      </w:r>
      <w:r w:rsidR="00C31BD5" w:rsidRPr="006742B6">
        <w:rPr>
          <w:rFonts w:cstheme="minorHAnsi"/>
          <w:lang w:eastAsia="pl-PL"/>
        </w:rPr>
        <w:t>Z</w:t>
      </w:r>
      <w:r w:rsidRPr="006742B6">
        <w:rPr>
          <w:rFonts w:cstheme="minorHAnsi"/>
          <w:lang w:eastAsia="pl-PL"/>
        </w:rPr>
        <w:t>amawiającego</w:t>
      </w:r>
      <w:r w:rsidR="00C31BD5" w:rsidRPr="006742B6">
        <w:rPr>
          <w:rFonts w:cstheme="minorHAnsi"/>
          <w:lang w:eastAsia="pl-PL"/>
        </w:rPr>
        <w:t xml:space="preserve"> -</w:t>
      </w:r>
      <w:r w:rsidRPr="006742B6">
        <w:rPr>
          <w:rFonts w:cstheme="minorHAnsi"/>
          <w:lang w:eastAsia="pl-PL"/>
        </w:rPr>
        <w:t xml:space="preserve"> do miejsca docelowego określonej wcześniej trasy, a w szczególnych przypadkach – na podstawie pisemnych ustaleń stron zatwierdzonych przed wykonaniem usługi; </w:t>
      </w:r>
    </w:p>
    <w:p w14:paraId="38D97B03" w14:textId="78E7F17E" w:rsidR="006B0F31" w:rsidRPr="00C31BD5" w:rsidRDefault="006B0F31" w:rsidP="006742B6">
      <w:pPr>
        <w:pStyle w:val="Akapitzlist"/>
        <w:numPr>
          <w:ilvl w:val="0"/>
          <w:numId w:val="13"/>
        </w:numPr>
        <w:autoSpaceDN w:val="0"/>
        <w:spacing w:after="0" w:line="240" w:lineRule="auto"/>
        <w:ind w:left="284" w:hanging="284"/>
        <w:jc w:val="both"/>
        <w:textAlignment w:val="baseline"/>
        <w:rPr>
          <w:rFonts w:cstheme="minorHAnsi"/>
          <w:lang w:eastAsia="pl-PL"/>
        </w:rPr>
      </w:pPr>
      <w:r w:rsidRPr="00C31BD5">
        <w:rPr>
          <w:rFonts w:cstheme="minorHAnsi"/>
          <w:lang w:eastAsia="pl-PL"/>
        </w:rPr>
        <w:t xml:space="preserve">Trasa dojazdu do miejsca realizacji zadania i powrotu do siedziby firmy lub przejazdów w czasie, w którym pojazd </w:t>
      </w:r>
      <w:r w:rsidR="00C31BD5" w:rsidRPr="00C31BD5">
        <w:rPr>
          <w:rFonts w:cstheme="minorHAnsi"/>
          <w:lang w:eastAsia="pl-PL"/>
        </w:rPr>
        <w:t>nie jest wykorzystywany przez Zamawiającego,</w:t>
      </w:r>
      <w:r w:rsidRPr="00C31BD5">
        <w:rPr>
          <w:rFonts w:cstheme="minorHAnsi"/>
          <w:lang w:eastAsia="pl-PL"/>
        </w:rPr>
        <w:t xml:space="preserve"> nie jest wliczana w przebieg za zadanie transportowe, tylko stanowi koszt Wykonawcy, </w:t>
      </w:r>
    </w:p>
    <w:p w14:paraId="106D7E2A" w14:textId="48CFEEF2" w:rsidR="006B0F31" w:rsidRPr="00624703" w:rsidRDefault="006B0F31" w:rsidP="006742B6">
      <w:pPr>
        <w:pStyle w:val="Akapitzlist"/>
        <w:numPr>
          <w:ilvl w:val="0"/>
          <w:numId w:val="13"/>
        </w:numPr>
        <w:autoSpaceDN w:val="0"/>
        <w:spacing w:after="0" w:line="240" w:lineRule="auto"/>
        <w:ind w:left="284" w:hanging="284"/>
        <w:jc w:val="both"/>
        <w:textAlignment w:val="baseline"/>
        <w:rPr>
          <w:rFonts w:cstheme="minorHAnsi"/>
          <w:lang w:eastAsia="pl-PL"/>
        </w:rPr>
      </w:pPr>
      <w:r w:rsidRPr="00624703">
        <w:rPr>
          <w:rFonts w:cstheme="minorHAnsi"/>
          <w:lang w:eastAsia="pl-PL"/>
        </w:rPr>
        <w:t xml:space="preserve">Wraz z fakturą Wykonawca obowiązany jest dostarczyć potwierdzenie prawidłowości wykonania usługi tj. „Kartę </w:t>
      </w:r>
      <w:r w:rsidR="0052229A" w:rsidRPr="00624703">
        <w:rPr>
          <w:rFonts w:cstheme="minorHAnsi"/>
          <w:lang w:eastAsia="pl-PL"/>
        </w:rPr>
        <w:t>meczu</w:t>
      </w:r>
      <w:r w:rsidR="00826603" w:rsidRPr="00624703">
        <w:rPr>
          <w:rFonts w:cstheme="minorHAnsi"/>
          <w:lang w:eastAsia="pl-PL"/>
        </w:rPr>
        <w:t xml:space="preserve"> wyjazdowego</w:t>
      </w:r>
      <w:r w:rsidRPr="00624703">
        <w:rPr>
          <w:rFonts w:cstheme="minorHAnsi"/>
          <w:lang w:eastAsia="pl-PL"/>
        </w:rPr>
        <w:t>”</w:t>
      </w:r>
      <w:r w:rsidR="00826603" w:rsidRPr="00624703">
        <w:rPr>
          <w:rFonts w:cstheme="minorHAnsi"/>
          <w:lang w:eastAsia="pl-PL"/>
        </w:rPr>
        <w:t xml:space="preserve">. </w:t>
      </w:r>
      <w:r w:rsidRPr="00624703">
        <w:rPr>
          <w:rFonts w:cstheme="minorHAnsi"/>
          <w:lang w:eastAsia="pl-PL"/>
        </w:rPr>
        <w:t xml:space="preserve">„Kartę </w:t>
      </w:r>
      <w:r w:rsidR="00826603" w:rsidRPr="00624703">
        <w:rPr>
          <w:rFonts w:cstheme="minorHAnsi"/>
          <w:lang w:eastAsia="pl-PL"/>
        </w:rPr>
        <w:t>meczu wyjazdowego</w:t>
      </w:r>
      <w:r w:rsidRPr="00624703">
        <w:rPr>
          <w:rFonts w:cstheme="minorHAnsi"/>
          <w:lang w:eastAsia="pl-PL"/>
        </w:rPr>
        <w:t>” wypełnia się w jednym egzemplarzu. Powinna ona być wypełniona i podpisaną przez kiero</w:t>
      </w:r>
      <w:r w:rsidR="0052229A" w:rsidRPr="00624703">
        <w:rPr>
          <w:rFonts w:cstheme="minorHAnsi"/>
          <w:lang w:eastAsia="pl-PL"/>
        </w:rPr>
        <w:t>wcę oraz kierownika drużyny/trenera</w:t>
      </w:r>
      <w:r w:rsidR="00624703" w:rsidRPr="00624703">
        <w:rPr>
          <w:rFonts w:cstheme="minorHAnsi"/>
          <w:lang w:eastAsia="pl-PL"/>
        </w:rPr>
        <w:t>/</w:t>
      </w:r>
      <w:r w:rsidR="00826603" w:rsidRPr="00624703">
        <w:rPr>
          <w:rFonts w:cstheme="minorHAnsi"/>
          <w:lang w:eastAsia="pl-PL"/>
        </w:rPr>
        <w:t>opiekuna grupy.</w:t>
      </w:r>
      <w:r w:rsidRPr="00624703">
        <w:rPr>
          <w:rFonts w:cstheme="minorHAnsi"/>
          <w:lang w:eastAsia="pl-PL"/>
        </w:rPr>
        <w:t xml:space="preserve"> Wzór „Karty </w:t>
      </w:r>
      <w:r w:rsidR="007879D8" w:rsidRPr="00624703">
        <w:rPr>
          <w:rFonts w:cstheme="minorHAnsi"/>
          <w:lang w:eastAsia="pl-PL"/>
        </w:rPr>
        <w:t>meczy wyjazdowego” określa Załącznik nr 1</w:t>
      </w:r>
      <w:r w:rsidRPr="00624703">
        <w:rPr>
          <w:rFonts w:cstheme="minorHAnsi"/>
          <w:lang w:eastAsia="pl-PL"/>
        </w:rPr>
        <w:t xml:space="preserve"> do umowy. Za prawidłowe wypełnienie „Karty </w:t>
      </w:r>
      <w:r w:rsidR="007879D8" w:rsidRPr="00624703">
        <w:rPr>
          <w:rFonts w:cstheme="minorHAnsi"/>
          <w:lang w:eastAsia="pl-PL"/>
        </w:rPr>
        <w:t xml:space="preserve">meczy wyjazdowego” odpowiada </w:t>
      </w:r>
      <w:r w:rsidR="00624703" w:rsidRPr="00624703">
        <w:rPr>
          <w:rFonts w:cstheme="minorHAnsi"/>
          <w:lang w:eastAsia="pl-PL"/>
        </w:rPr>
        <w:t>„</w:t>
      </w:r>
      <w:r w:rsidR="007879D8" w:rsidRPr="00624703">
        <w:rPr>
          <w:rFonts w:cstheme="minorHAnsi"/>
          <w:lang w:eastAsia="pl-PL"/>
        </w:rPr>
        <w:t>kierowca pojazdu</w:t>
      </w:r>
      <w:r w:rsidR="00624703" w:rsidRPr="00624703">
        <w:rPr>
          <w:rFonts w:cstheme="minorHAnsi"/>
          <w:lang w:eastAsia="pl-PL"/>
        </w:rPr>
        <w:t>”</w:t>
      </w:r>
      <w:r w:rsidRPr="00624703">
        <w:rPr>
          <w:rFonts w:cstheme="minorHAnsi"/>
          <w:lang w:eastAsia="pl-PL"/>
        </w:rPr>
        <w:t xml:space="preserve"> ze szczególnym uwzględnieniem czytelnych podpisów wymaganych na w/w dokumencie. „Kartę </w:t>
      </w:r>
      <w:r w:rsidR="007879D8" w:rsidRPr="00624703">
        <w:rPr>
          <w:rFonts w:cstheme="minorHAnsi"/>
          <w:lang w:eastAsia="pl-PL"/>
        </w:rPr>
        <w:t>meczu wyjazdowego</w:t>
      </w:r>
      <w:r w:rsidRPr="00624703">
        <w:rPr>
          <w:rFonts w:cstheme="minorHAnsi"/>
          <w:lang w:eastAsia="pl-PL"/>
        </w:rPr>
        <w:t>” przed rozpoczęciem usługi transportowej zobowiąza</w:t>
      </w:r>
      <w:r w:rsidR="00624703" w:rsidRPr="00624703">
        <w:rPr>
          <w:rFonts w:cstheme="minorHAnsi"/>
          <w:lang w:eastAsia="pl-PL"/>
        </w:rPr>
        <w:t>ny jest dostarczyć do autobusu „</w:t>
      </w:r>
      <w:r w:rsidR="007879D8" w:rsidRPr="00624703">
        <w:rPr>
          <w:rFonts w:cstheme="minorHAnsi"/>
          <w:lang w:eastAsia="pl-PL"/>
        </w:rPr>
        <w:t>kierowca</w:t>
      </w:r>
      <w:r w:rsidR="004A60F8" w:rsidRPr="00624703">
        <w:rPr>
          <w:rFonts w:cstheme="minorHAnsi"/>
          <w:lang w:eastAsia="pl-PL"/>
        </w:rPr>
        <w:t xml:space="preserve"> </w:t>
      </w:r>
      <w:r w:rsidRPr="00624703">
        <w:rPr>
          <w:rFonts w:cstheme="minorHAnsi"/>
          <w:lang w:eastAsia="pl-PL"/>
        </w:rPr>
        <w:t xml:space="preserve">pojazdu”, który po zakończeniu wykonania usługi transportowej jest zobowiązany do przekazania wypełnionego egzemplarza dla </w:t>
      </w:r>
      <w:r w:rsidR="00624703" w:rsidRPr="00624703">
        <w:rPr>
          <w:rFonts w:cstheme="minorHAnsi"/>
          <w:lang w:eastAsia="pl-PL"/>
        </w:rPr>
        <w:t>osoby odpowiedzialnej po stronie Wykonawcy.</w:t>
      </w:r>
      <w:r w:rsidRPr="00624703">
        <w:rPr>
          <w:rFonts w:cstheme="minorHAnsi"/>
          <w:lang w:eastAsia="pl-PL"/>
        </w:rPr>
        <w:t xml:space="preserve"> Nieprawidłowe wypełnienie „Karty </w:t>
      </w:r>
      <w:r w:rsidR="00624703" w:rsidRPr="00624703">
        <w:rPr>
          <w:rFonts w:cstheme="minorHAnsi"/>
          <w:lang w:eastAsia="pl-PL"/>
        </w:rPr>
        <w:t>meczu wyjazdowego</w:t>
      </w:r>
      <w:r w:rsidRPr="00624703">
        <w:rPr>
          <w:rFonts w:cstheme="minorHAnsi"/>
          <w:lang w:eastAsia="pl-PL"/>
        </w:rPr>
        <w:t>” skutkuje prawem Zamawiającego do odmowy przyjęcia faktury VAT za wykonani</w:t>
      </w:r>
      <w:r w:rsidR="0076245E">
        <w:rPr>
          <w:rFonts w:cstheme="minorHAnsi"/>
          <w:lang w:eastAsia="pl-PL"/>
        </w:rPr>
        <w:t>e usługi. Kierowca autobusu</w:t>
      </w:r>
      <w:r w:rsidRPr="00624703">
        <w:rPr>
          <w:rFonts w:cstheme="minorHAnsi"/>
          <w:lang w:eastAsia="pl-PL"/>
        </w:rPr>
        <w:t xml:space="preserve"> ma prawo żądać od </w:t>
      </w:r>
      <w:r w:rsidR="00624703" w:rsidRPr="00624703">
        <w:rPr>
          <w:rFonts w:cstheme="minorHAnsi"/>
          <w:lang w:eastAsia="pl-PL"/>
        </w:rPr>
        <w:t xml:space="preserve">kierownika drużyny/trenera/opiekuna grupy prawidłowego jej wypełnienia. </w:t>
      </w:r>
      <w:r w:rsidRPr="00624703">
        <w:rPr>
          <w:rFonts w:cstheme="minorHAnsi"/>
          <w:lang w:eastAsia="pl-PL"/>
        </w:rPr>
        <w:t xml:space="preserve">Kierowca zobowiązany jest umożliwić sprawdzenie stanu początkowego i końcowego licznika oraz potwierdzić go podpisem. </w:t>
      </w:r>
    </w:p>
    <w:p w14:paraId="538DCEB3"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cstheme="minorHAnsi"/>
        </w:rPr>
      </w:pPr>
      <w:r w:rsidRPr="006742B6">
        <w:rPr>
          <w:rFonts w:eastAsia="Times New Roman" w:cstheme="minorHAnsi"/>
          <w:lang w:eastAsia="pl-PL"/>
        </w:rPr>
        <w:t>Za dzień zapłaty uznaje się dzień obciążenia rachunku Zamawiającego.</w:t>
      </w:r>
    </w:p>
    <w:p w14:paraId="023F97C7"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cstheme="minorHAnsi"/>
        </w:rPr>
      </w:pPr>
      <w:r w:rsidRPr="006742B6">
        <w:rPr>
          <w:rFonts w:eastAsia="Times New Roman" w:cstheme="minorHAnsi"/>
          <w:lang w:eastAsia="pl-PL"/>
        </w:rPr>
        <w:t>Wykonawca gwarantuje stałą i niezmienną cenę przedmiotu umowy przez okres trwania umowy.</w:t>
      </w:r>
    </w:p>
    <w:p w14:paraId="5CAE4C3D"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 xml:space="preserve">W przypadku przewozu osób w jedną stronę Wykonawca otrzyma zwrot kosztów przejazdu powrotnego na dystansie równoważnym do miejsca rozpoczęcia zlecenia transportowego. </w:t>
      </w:r>
    </w:p>
    <w:p w14:paraId="5B52A82F" w14:textId="660B0E0B" w:rsidR="006B0F31"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Faktura przekazywana Zamawiającemu, musi być zgodna z wymogami określonymi w rozporządzeniu Ministra Finansów z 3 grudnia 2013 r. w spraw</w:t>
      </w:r>
      <w:r w:rsidR="00810126">
        <w:rPr>
          <w:rFonts w:eastAsia="Times New Roman" w:cstheme="minorHAnsi"/>
          <w:lang w:eastAsia="pl-PL"/>
        </w:rPr>
        <w:t xml:space="preserve">ie wystawiania faktur </w:t>
      </w:r>
      <w:r w:rsidRPr="006742B6">
        <w:rPr>
          <w:rFonts w:eastAsia="Times New Roman" w:cstheme="minorHAnsi"/>
          <w:lang w:eastAsia="pl-PL"/>
        </w:rPr>
        <w:t>/Dz. U. z 2013 r., poz. 1485/.</w:t>
      </w:r>
    </w:p>
    <w:p w14:paraId="398F0900" w14:textId="0196D970" w:rsidR="00D21E3D" w:rsidRPr="00D21E3D" w:rsidRDefault="00D21E3D" w:rsidP="00D21E3D">
      <w:pPr>
        <w:pStyle w:val="Akapitzlist"/>
        <w:numPr>
          <w:ilvl w:val="0"/>
          <w:numId w:val="13"/>
        </w:numPr>
        <w:spacing w:after="0" w:line="240" w:lineRule="auto"/>
        <w:ind w:left="426" w:hanging="426"/>
        <w:jc w:val="both"/>
        <w:rPr>
          <w:rFonts w:eastAsia="Calibri" w:cstheme="minorHAnsi"/>
          <w:lang w:eastAsia="pl-PL"/>
        </w:rPr>
      </w:pPr>
      <w:r w:rsidRPr="00D21E3D">
        <w:rPr>
          <w:rFonts w:cstheme="minorHAnsi"/>
          <w:lang w:eastAsia="pl-PL"/>
        </w:rPr>
        <w:t>Na</w:t>
      </w:r>
      <w:r w:rsidRPr="00D21E3D">
        <w:rPr>
          <w:rFonts w:eastAsia="Calibri" w:cstheme="minorHAnsi"/>
          <w:lang w:eastAsia="pl-PL"/>
        </w:rPr>
        <w:t xml:space="preserve"> </w:t>
      </w:r>
      <w:r w:rsidRPr="00D21E3D">
        <w:rPr>
          <w:rFonts w:cstheme="minorHAnsi"/>
          <w:lang w:eastAsia="pl-PL"/>
        </w:rPr>
        <w:t>fakturze</w:t>
      </w:r>
      <w:r w:rsidRPr="00D21E3D">
        <w:rPr>
          <w:rFonts w:eastAsia="Calibri" w:cstheme="minorHAnsi"/>
          <w:lang w:eastAsia="pl-PL"/>
        </w:rPr>
        <w:t xml:space="preserve"> </w:t>
      </w:r>
      <w:r w:rsidRPr="00D21E3D">
        <w:rPr>
          <w:rFonts w:cstheme="minorHAnsi"/>
          <w:lang w:eastAsia="pl-PL"/>
        </w:rPr>
        <w:t>należy</w:t>
      </w:r>
      <w:r w:rsidRPr="00D21E3D">
        <w:rPr>
          <w:rFonts w:eastAsia="Calibri" w:cstheme="minorHAnsi"/>
          <w:lang w:eastAsia="pl-PL"/>
        </w:rPr>
        <w:t xml:space="preserve"> </w:t>
      </w:r>
      <w:r w:rsidRPr="00D21E3D">
        <w:rPr>
          <w:rFonts w:cstheme="minorHAnsi"/>
          <w:lang w:eastAsia="pl-PL"/>
        </w:rPr>
        <w:t>umieścić</w:t>
      </w:r>
      <w:r w:rsidRPr="00D21E3D">
        <w:rPr>
          <w:rFonts w:eastAsia="Calibri" w:cstheme="minorHAnsi"/>
          <w:lang w:eastAsia="pl-PL"/>
        </w:rPr>
        <w:t xml:space="preserve"> </w:t>
      </w:r>
      <w:r w:rsidRPr="00D21E3D">
        <w:rPr>
          <w:rFonts w:cstheme="minorHAnsi"/>
          <w:lang w:eastAsia="pl-PL"/>
        </w:rPr>
        <w:t>następujące dane</w:t>
      </w:r>
      <w:r w:rsidRPr="00D21E3D">
        <w:rPr>
          <w:rFonts w:eastAsia="Calibri" w:cstheme="minorHAnsi"/>
          <w:lang w:eastAsia="pl-PL"/>
        </w:rPr>
        <w:t xml:space="preserve"> </w:t>
      </w:r>
      <w:r w:rsidRPr="00D21E3D">
        <w:rPr>
          <w:rFonts w:cstheme="minorHAnsi"/>
          <w:lang w:eastAsia="pl-PL"/>
        </w:rPr>
        <w:t>Zamawiającego:</w:t>
      </w:r>
      <w:r w:rsidRPr="00D21E3D">
        <w:rPr>
          <w:rFonts w:eastAsia="Calibri" w:cstheme="minorHAnsi"/>
          <w:lang w:eastAsia="pl-PL"/>
        </w:rPr>
        <w:t xml:space="preserve"> </w:t>
      </w:r>
    </w:p>
    <w:p w14:paraId="3F590FC7"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Chrobry</w:t>
      </w:r>
      <w:r w:rsidRPr="00D21E3D">
        <w:rPr>
          <w:rFonts w:eastAsia="Calibri" w:cstheme="minorHAnsi"/>
          <w:lang w:eastAsia="pl-PL"/>
        </w:rPr>
        <w:t xml:space="preserve"> </w:t>
      </w:r>
      <w:r w:rsidRPr="00D21E3D">
        <w:rPr>
          <w:rFonts w:cstheme="minorHAnsi"/>
          <w:lang w:eastAsia="pl-PL"/>
        </w:rPr>
        <w:t>Głogów</w:t>
      </w:r>
      <w:r w:rsidRPr="00D21E3D">
        <w:rPr>
          <w:rFonts w:eastAsia="Calibri" w:cstheme="minorHAnsi"/>
          <w:lang w:eastAsia="pl-PL"/>
        </w:rPr>
        <w:t xml:space="preserve"> </w:t>
      </w:r>
      <w:r w:rsidRPr="00D21E3D">
        <w:rPr>
          <w:rFonts w:cstheme="minorHAnsi"/>
          <w:lang w:eastAsia="pl-PL"/>
        </w:rPr>
        <w:t>S.A.</w:t>
      </w:r>
    </w:p>
    <w:p w14:paraId="56BF29C5"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ul.</w:t>
      </w:r>
      <w:r w:rsidRPr="00D21E3D">
        <w:rPr>
          <w:rFonts w:eastAsia="Calibri" w:cstheme="minorHAnsi"/>
          <w:lang w:eastAsia="pl-PL"/>
        </w:rPr>
        <w:t xml:space="preserve"> </w:t>
      </w:r>
      <w:proofErr w:type="spellStart"/>
      <w:r w:rsidRPr="00D21E3D">
        <w:rPr>
          <w:rFonts w:cstheme="minorHAnsi"/>
          <w:lang w:eastAsia="pl-PL"/>
        </w:rPr>
        <w:t>Rudnowska</w:t>
      </w:r>
      <w:proofErr w:type="spellEnd"/>
      <w:r w:rsidRPr="00D21E3D">
        <w:rPr>
          <w:rFonts w:eastAsia="Calibri" w:cstheme="minorHAnsi"/>
          <w:lang w:eastAsia="pl-PL"/>
        </w:rPr>
        <w:t xml:space="preserve"> </w:t>
      </w:r>
      <w:r w:rsidRPr="00D21E3D">
        <w:rPr>
          <w:rFonts w:cstheme="minorHAnsi"/>
          <w:lang w:eastAsia="pl-PL"/>
        </w:rPr>
        <w:t>17B</w:t>
      </w:r>
    </w:p>
    <w:p w14:paraId="7EB25AA8"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67-200</w:t>
      </w:r>
      <w:r w:rsidRPr="00D21E3D">
        <w:rPr>
          <w:rFonts w:eastAsia="Calibri" w:cstheme="minorHAnsi"/>
          <w:lang w:eastAsia="pl-PL"/>
        </w:rPr>
        <w:t xml:space="preserve"> </w:t>
      </w:r>
      <w:r w:rsidRPr="00D21E3D">
        <w:rPr>
          <w:rFonts w:cstheme="minorHAnsi"/>
          <w:lang w:eastAsia="pl-PL"/>
        </w:rPr>
        <w:t>Głogów</w:t>
      </w:r>
    </w:p>
    <w:p w14:paraId="1B4CD50C"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NIP</w:t>
      </w:r>
      <w:r w:rsidRPr="00D21E3D">
        <w:rPr>
          <w:rFonts w:eastAsia="Calibri" w:cstheme="minorHAnsi"/>
          <w:lang w:eastAsia="pl-PL"/>
        </w:rPr>
        <w:t xml:space="preserve"> </w:t>
      </w:r>
      <w:r w:rsidRPr="00D21E3D">
        <w:rPr>
          <w:rFonts w:cstheme="minorHAnsi"/>
          <w:lang w:eastAsia="pl-PL"/>
        </w:rPr>
        <w:t>693-206-15-52</w:t>
      </w:r>
    </w:p>
    <w:p w14:paraId="3043F15B" w14:textId="77777777" w:rsidR="00D21E3D" w:rsidRPr="006742B6" w:rsidRDefault="00D21E3D" w:rsidP="00D21E3D">
      <w:pPr>
        <w:suppressAutoHyphens/>
        <w:autoSpaceDN w:val="0"/>
        <w:spacing w:after="0" w:line="240" w:lineRule="auto"/>
        <w:ind w:left="425"/>
        <w:jc w:val="both"/>
        <w:textAlignment w:val="baseline"/>
        <w:rPr>
          <w:rFonts w:eastAsia="Times New Roman" w:cstheme="minorHAnsi"/>
          <w:lang w:eastAsia="pl-PL"/>
        </w:rPr>
      </w:pPr>
    </w:p>
    <w:p w14:paraId="0D0B0BDD" w14:textId="4ADB1AAB"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Należność, za zrealizowany przedmiot umowy, będzie płatna przelewem z k</w:t>
      </w:r>
      <w:r w:rsidR="006742B6" w:rsidRPr="006742B6">
        <w:rPr>
          <w:rFonts w:eastAsia="Times New Roman" w:cstheme="minorHAnsi"/>
          <w:lang w:eastAsia="pl-PL"/>
        </w:rPr>
        <w:t>onta Zamawiającego w terminie ……..</w:t>
      </w:r>
      <w:r w:rsidRPr="006742B6">
        <w:rPr>
          <w:rFonts w:eastAsia="Times New Roman" w:cstheme="minorHAnsi"/>
          <w:lang w:eastAsia="pl-PL"/>
        </w:rPr>
        <w:t xml:space="preserve"> dni od daty wpływu poprawnie wystawionej faktury do Zamawiającego (z tym, że za datę płatności przyjmuje się dzień obciążenia rachunku bankowego płatnika) na konto Wykonawcy:</w:t>
      </w:r>
    </w:p>
    <w:p w14:paraId="7BD2C944"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b/>
          <w:bCs/>
          <w:lang w:eastAsia="pl-PL"/>
        </w:rPr>
      </w:pPr>
      <w:r w:rsidRPr="006742B6">
        <w:rPr>
          <w:rFonts w:eastAsia="Times New Roman" w:cstheme="minorHAnsi"/>
          <w:b/>
          <w:bCs/>
          <w:lang w:eastAsia="pl-PL"/>
        </w:rPr>
        <w:t xml:space="preserve">Nazwa banku: …………………………..….. </w:t>
      </w:r>
    </w:p>
    <w:p w14:paraId="60802771"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b/>
          <w:bCs/>
          <w:lang w:eastAsia="pl-PL"/>
        </w:rPr>
      </w:pPr>
      <w:r w:rsidRPr="006742B6">
        <w:rPr>
          <w:rFonts w:eastAsia="Times New Roman" w:cstheme="minorHAnsi"/>
          <w:b/>
          <w:bCs/>
          <w:lang w:eastAsia="pl-PL"/>
        </w:rPr>
        <w:t>Nr konta: ……………………………………..</w:t>
      </w:r>
    </w:p>
    <w:p w14:paraId="529AF10E" w14:textId="77777777" w:rsidR="006742B6"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 xml:space="preserve">Wykonawca oświadcza, że jest płatnikiem podatku od towarów i usług VAT i posiada numer </w:t>
      </w:r>
    </w:p>
    <w:p w14:paraId="2F761010" w14:textId="1D1E853F" w:rsidR="006B0F31" w:rsidRPr="006742B6" w:rsidRDefault="006B0F31" w:rsidP="006742B6">
      <w:pPr>
        <w:suppressAutoHyphens/>
        <w:autoSpaceDN w:val="0"/>
        <w:spacing w:after="0" w:line="240" w:lineRule="auto"/>
        <w:ind w:left="425"/>
        <w:jc w:val="both"/>
        <w:textAlignment w:val="baseline"/>
        <w:rPr>
          <w:rFonts w:eastAsia="Times New Roman" w:cstheme="minorHAnsi"/>
          <w:lang w:eastAsia="pl-PL"/>
        </w:rPr>
      </w:pPr>
      <w:r w:rsidRPr="006742B6">
        <w:rPr>
          <w:rFonts w:eastAsia="Times New Roman" w:cstheme="minorHAnsi"/>
          <w:b/>
          <w:lang w:eastAsia="pl-PL"/>
        </w:rPr>
        <w:t>NIP:</w:t>
      </w:r>
      <w:r w:rsidRPr="006742B6">
        <w:rPr>
          <w:rFonts w:eastAsia="Times New Roman" w:cstheme="minorHAnsi"/>
          <w:lang w:eastAsia="pl-PL"/>
        </w:rPr>
        <w:t xml:space="preserve"> </w:t>
      </w:r>
      <w:r w:rsidRPr="006742B6">
        <w:rPr>
          <w:rFonts w:eastAsia="Times New Roman" w:cstheme="minorHAnsi"/>
          <w:b/>
          <w:lang w:eastAsia="pl-PL"/>
        </w:rPr>
        <w:t>………………………….……….</w:t>
      </w:r>
    </w:p>
    <w:p w14:paraId="5F5312DF" w14:textId="77777777" w:rsidR="006B0F31" w:rsidRPr="006742B6" w:rsidRDefault="006B0F31" w:rsidP="006742B6">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Wszelkie rozliczenia finansowe objęte niniejszą umową będą dokonywane przez Zamawiającego.</w:t>
      </w:r>
    </w:p>
    <w:p w14:paraId="1107E5C8" w14:textId="77777777" w:rsidR="006B0F31" w:rsidRPr="003273EF" w:rsidRDefault="006B0F31" w:rsidP="006742B6">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3273EF">
        <w:rPr>
          <w:rFonts w:eastAsia="Times New Roman" w:cstheme="minorHAnsi"/>
          <w:lang w:eastAsia="pl-PL"/>
        </w:rPr>
        <w:t>W przypadku, gdy Wykonawca zlecił Podwykonawcy wykonanie części przedmiotu niniejszej umowy do faktury Wykonawca będzie dołączał:</w:t>
      </w:r>
    </w:p>
    <w:p w14:paraId="7706EB4A" w14:textId="77777777" w:rsidR="006B0F31" w:rsidRPr="003273EF" w:rsidRDefault="006B0F31" w:rsidP="006742B6">
      <w:pPr>
        <w:numPr>
          <w:ilvl w:val="0"/>
          <w:numId w:val="11"/>
        </w:numPr>
        <w:suppressAutoHyphens/>
        <w:autoSpaceDN w:val="0"/>
        <w:spacing w:after="0" w:line="240" w:lineRule="auto"/>
        <w:jc w:val="both"/>
        <w:textAlignment w:val="baseline"/>
        <w:rPr>
          <w:rFonts w:eastAsia="Times New Roman" w:cstheme="minorHAnsi"/>
          <w:lang w:eastAsia="pl-PL"/>
        </w:rPr>
      </w:pPr>
      <w:r w:rsidRPr="003273EF">
        <w:rPr>
          <w:rFonts w:eastAsia="Times New Roman" w:cstheme="minorHAnsi"/>
          <w:lang w:eastAsia="pl-PL"/>
        </w:rPr>
        <w:t>oświadczenie Podwykonawców potwierdzające otrzymanie wszystkich należnych im kwot związanych z wykonaniem przedmiotu niniejszej umowy, w zakresie, jaki wynika ze złożonej faktury Wykonawcy,</w:t>
      </w:r>
    </w:p>
    <w:p w14:paraId="5F7D7A94" w14:textId="71E8950D" w:rsidR="006B0F31" w:rsidRPr="003273EF" w:rsidRDefault="006B0F31" w:rsidP="006742B6">
      <w:pPr>
        <w:numPr>
          <w:ilvl w:val="0"/>
          <w:numId w:val="11"/>
        </w:numPr>
        <w:suppressAutoHyphens/>
        <w:autoSpaceDN w:val="0"/>
        <w:spacing w:after="0" w:line="240" w:lineRule="auto"/>
        <w:jc w:val="both"/>
        <w:textAlignment w:val="baseline"/>
        <w:rPr>
          <w:rFonts w:eastAsia="Times New Roman" w:cstheme="minorHAnsi"/>
          <w:lang w:eastAsia="pl-PL"/>
        </w:rPr>
      </w:pPr>
      <w:r w:rsidRPr="003273EF">
        <w:rPr>
          <w:rFonts w:eastAsia="Times New Roman" w:cstheme="minorHAnsi"/>
          <w:lang w:eastAsia="pl-PL"/>
        </w:rPr>
        <w:t xml:space="preserve">kopie faktury Podwykonawców potwierdzone przez nich „za zgodność z oryginałem” wraz </w:t>
      </w:r>
      <w:r w:rsidR="00966949">
        <w:rPr>
          <w:rFonts w:eastAsia="Times New Roman" w:cstheme="minorHAnsi"/>
          <w:lang w:eastAsia="pl-PL"/>
        </w:rPr>
        <w:br/>
      </w:r>
      <w:r w:rsidRPr="003273EF">
        <w:rPr>
          <w:rFonts w:eastAsia="Times New Roman" w:cstheme="minorHAnsi"/>
          <w:lang w:eastAsia="pl-PL"/>
        </w:rPr>
        <w:t>z potwierdzeniem dokonanych przelewów.</w:t>
      </w:r>
    </w:p>
    <w:p w14:paraId="6B073EC8" w14:textId="290F7BF4" w:rsidR="00D66CC2" w:rsidRPr="003273EF" w:rsidRDefault="006B0F31" w:rsidP="00D66CC2">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3273EF">
        <w:rPr>
          <w:rFonts w:eastAsia="Times New Roman" w:cstheme="minorHAnsi"/>
          <w:lang w:eastAsia="pl-PL"/>
        </w:rPr>
        <w:t>W przypadku nie przekazania wszystkich dokumentów wymienionych w ust. 7, termin zapłaty faktury biegnie od momentu złożenia wszy</w:t>
      </w:r>
      <w:r w:rsidR="007D6057" w:rsidRPr="003273EF">
        <w:rPr>
          <w:rFonts w:eastAsia="Times New Roman" w:cstheme="minorHAnsi"/>
          <w:lang w:eastAsia="pl-PL"/>
        </w:rPr>
        <w:t xml:space="preserve">stkich dokumentów wymienionych </w:t>
      </w:r>
      <w:r w:rsidRPr="003273EF">
        <w:rPr>
          <w:rFonts w:eastAsia="Times New Roman" w:cstheme="minorHAnsi"/>
          <w:lang w:eastAsia="pl-PL"/>
        </w:rPr>
        <w:t xml:space="preserve">w ust. </w:t>
      </w:r>
      <w:r w:rsidR="006742B6" w:rsidRPr="003273EF">
        <w:rPr>
          <w:rFonts w:eastAsia="Times New Roman" w:cstheme="minorHAnsi"/>
          <w:lang w:eastAsia="pl-PL"/>
        </w:rPr>
        <w:t>10</w:t>
      </w:r>
      <w:r w:rsidRPr="003273EF">
        <w:rPr>
          <w:rFonts w:eastAsia="Times New Roman" w:cstheme="minorHAnsi"/>
          <w:lang w:eastAsia="pl-PL"/>
        </w:rPr>
        <w:t xml:space="preserve"> i 20 niniejszego paragrafu.</w:t>
      </w:r>
    </w:p>
    <w:p w14:paraId="52130972" w14:textId="77777777" w:rsidR="007D6057" w:rsidRDefault="007D6057" w:rsidP="00D66CC2">
      <w:pPr>
        <w:spacing w:after="0" w:line="240" w:lineRule="auto"/>
        <w:jc w:val="both"/>
        <w:rPr>
          <w:rFonts w:eastAsia="Times New Roman" w:cstheme="minorHAnsi"/>
          <w:b/>
          <w:bCs/>
          <w:lang w:eastAsia="pl-PL"/>
        </w:rPr>
      </w:pPr>
    </w:p>
    <w:p w14:paraId="73E896F9" w14:textId="77777777" w:rsidR="00966949" w:rsidRDefault="00966949" w:rsidP="00D66CC2">
      <w:pPr>
        <w:spacing w:after="0" w:line="240" w:lineRule="auto"/>
        <w:jc w:val="both"/>
        <w:rPr>
          <w:rFonts w:eastAsia="Times New Roman" w:cstheme="minorHAnsi"/>
          <w:b/>
          <w:bCs/>
          <w:lang w:eastAsia="pl-PL"/>
        </w:rPr>
      </w:pPr>
    </w:p>
    <w:p w14:paraId="3CF4C345" w14:textId="77777777" w:rsidR="00966949" w:rsidRDefault="00966949" w:rsidP="00D66CC2">
      <w:pPr>
        <w:spacing w:after="0" w:line="240" w:lineRule="auto"/>
        <w:jc w:val="both"/>
        <w:rPr>
          <w:rFonts w:eastAsia="Times New Roman" w:cstheme="minorHAnsi"/>
          <w:b/>
          <w:bCs/>
          <w:lang w:eastAsia="pl-PL"/>
        </w:rPr>
      </w:pPr>
    </w:p>
    <w:p w14:paraId="14F40ECD" w14:textId="77777777" w:rsidR="00966949" w:rsidRPr="00101E7B" w:rsidRDefault="00966949" w:rsidP="00D66CC2">
      <w:pPr>
        <w:spacing w:after="0" w:line="240" w:lineRule="auto"/>
        <w:jc w:val="both"/>
        <w:rPr>
          <w:rFonts w:eastAsia="Times New Roman" w:cstheme="minorHAnsi"/>
          <w:b/>
          <w:bCs/>
          <w:lang w:eastAsia="pl-PL"/>
        </w:rPr>
      </w:pPr>
    </w:p>
    <w:p w14:paraId="1E437877" w14:textId="5A54B00D"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DB520E">
        <w:rPr>
          <w:rFonts w:eastAsia="Times New Roman" w:cstheme="minorHAnsi"/>
          <w:b/>
          <w:bCs/>
          <w:lang w:eastAsia="pl-PL"/>
        </w:rPr>
        <w:t>6</w:t>
      </w:r>
    </w:p>
    <w:p w14:paraId="7DF2D1FD" w14:textId="20BB36AB" w:rsidR="00DB520E" w:rsidRDefault="00DB520E" w:rsidP="00D66CC2">
      <w:pPr>
        <w:spacing w:after="0" w:line="240" w:lineRule="auto"/>
        <w:jc w:val="center"/>
        <w:rPr>
          <w:rFonts w:eastAsia="Times New Roman" w:cstheme="minorHAnsi"/>
          <w:b/>
          <w:bCs/>
          <w:lang w:eastAsia="pl-PL"/>
        </w:rPr>
      </w:pPr>
      <w:r>
        <w:rPr>
          <w:rFonts w:eastAsia="Times New Roman" w:cstheme="minorHAnsi"/>
          <w:b/>
          <w:bCs/>
          <w:lang w:eastAsia="pl-PL"/>
        </w:rPr>
        <w:t>Regulacje w zakresie obowiązku zatrudniania na umowę o pracę.</w:t>
      </w:r>
    </w:p>
    <w:p w14:paraId="0BAB7EF9" w14:textId="77777777" w:rsidR="00DB520E" w:rsidRPr="00101E7B" w:rsidRDefault="00DB520E" w:rsidP="00D66CC2">
      <w:pPr>
        <w:spacing w:after="0" w:line="240" w:lineRule="auto"/>
        <w:jc w:val="center"/>
        <w:rPr>
          <w:rFonts w:eastAsia="Times New Roman" w:cstheme="minorHAnsi"/>
          <w:b/>
          <w:bCs/>
          <w:lang w:eastAsia="pl-PL"/>
        </w:rPr>
      </w:pPr>
    </w:p>
    <w:p w14:paraId="083F71E6" w14:textId="77777777"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Zatrudnienia na podstawie umowy o pracę w rozumieniu przepisów ustawy z dnia  26 czerwca 1974r. - Kodeks pracy (</w:t>
      </w:r>
      <w:proofErr w:type="spellStart"/>
      <w:r w:rsidRPr="00DB520E">
        <w:rPr>
          <w:rFonts w:cstheme="minorHAnsi"/>
        </w:rPr>
        <w:t>t.j</w:t>
      </w:r>
      <w:proofErr w:type="spellEnd"/>
      <w:r w:rsidRPr="00DB520E">
        <w:rPr>
          <w:rFonts w:cstheme="minorHAnsi"/>
        </w:rPr>
        <w:t xml:space="preserve">. Dz. U. z 2018 r., poz. 917 z </w:t>
      </w:r>
      <w:proofErr w:type="spellStart"/>
      <w:r w:rsidRPr="00DB520E">
        <w:rPr>
          <w:rFonts w:cstheme="minorHAnsi"/>
        </w:rPr>
        <w:t>późn</w:t>
      </w:r>
      <w:proofErr w:type="spellEnd"/>
      <w:r w:rsidRPr="00DB520E">
        <w:rPr>
          <w:rFonts w:cstheme="minorHAnsi"/>
        </w:rPr>
        <w:t>. zm.), osób wykonujących następujące czynności - kierowcy autobusów w ramach realizacji przedmiotu umowy, o ile mieszczą się one w zakresie art. 22 § 1 Kodeksu Pracy, który brzmi: „Poprzez nawiązanie stosunku pracy pracownik zobowiązuję się do wykonywania prac określonego rodzaju na rzecz pracodawcy i pod jego kierownictwem oraz w miejscu i czasie wyznaczonym przez pracodawcę, a pracodawca – do zatrudnienia pracownika za wynagrodzeniem”.</w:t>
      </w:r>
    </w:p>
    <w:p w14:paraId="05013244" w14:textId="77777777"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Wykonawca zobowiązuje się zatrudnić na umowę o pracę osoby bezpośrednio realizujące przedmiot zamówienia (pracowników fizycznych), co najmniej na czas realizacji umowy zawartej pomiędzy Wykonawcą a Zamawiającym. W przypadku rozwiązania stosunku pracy przed zakończeniem tego okresu, Wykonawca lub Podwykonawca zobowiązuje się do niezwłocznego zatrudnienia na to miejsce innych osób.</w:t>
      </w:r>
    </w:p>
    <w:p w14:paraId="19F2068A" w14:textId="6C9A677E"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 xml:space="preserve">Wykonawca zobowiązany jest do przedłożenia Zamawiającemu na każde jego żądanie w terminie 2 dni roboczych od wezwania oryginalnych lub potwierdzonych za zgodność z oryginałem dokumentów potwierdzających zatrudnienie osób o których mowa w ust. 2 na podstawie umowy o pracę (stosowne zaświadczenia, zanonimizowane kopie umów lub dokumenty potwierdzające zgłoszenie do ubezpieczenia społecznego oraz bieżące opłacanie składek i należnych podatków z tytułu zatrudnienia wyżej wymienionych osób). </w:t>
      </w:r>
      <w:r w:rsidRPr="00DB520E">
        <w:rPr>
          <w:rFonts w:eastAsia="Times New Roman" w:cstheme="minorHAnsi"/>
          <w:color w:val="000000"/>
          <w:lang w:eastAsia="pl-PL"/>
        </w:rPr>
        <w:t xml:space="preserve">Informacje takie jak: (imię i nazwisko nie mogą być </w:t>
      </w:r>
      <w:proofErr w:type="spellStart"/>
      <w:r w:rsidRPr="00DB520E">
        <w:rPr>
          <w:rFonts w:eastAsia="Times New Roman" w:cstheme="minorHAnsi"/>
          <w:color w:val="000000"/>
          <w:lang w:eastAsia="pl-PL"/>
        </w:rPr>
        <w:t>anonimizowane</w:t>
      </w:r>
      <w:proofErr w:type="spellEnd"/>
      <w:r w:rsidRPr="00DB520E">
        <w:rPr>
          <w:rFonts w:eastAsia="Times New Roman" w:cstheme="minorHAnsi"/>
          <w:color w:val="000000"/>
          <w:lang w:eastAsia="pl-PL"/>
        </w:rPr>
        <w:t xml:space="preserve"> natomiast data zawarcia umowy, rodzaj umowy o pracę i wymiar etatu powinny być możliwe do zidentyfikowania;</w:t>
      </w:r>
    </w:p>
    <w:p w14:paraId="74F19992" w14:textId="77777777"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Zamawiający zastrzega sobie możliwość kontroli zatrudnienia przez cały okres realizacji zamówienia. Wykonawca zobowiązuje się przedłożyć Zamawiającemu dokumenty umożliwiające identyfikację osób faktycznie wykonujących czynności przy realizacji niniejszego zamówienia. Kontrola może być przeprowadzona bez wcześniejszego uprzedzenia Wykonawcy.</w:t>
      </w:r>
    </w:p>
    <w:p w14:paraId="739D7424" w14:textId="55546B1B"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Zamawiający wymaga, aby do realizacji zamówienia zostały skierowane osoby, o których mow</w:t>
      </w:r>
      <w:r w:rsidR="007907EB">
        <w:rPr>
          <w:rFonts w:cstheme="minorHAnsi"/>
        </w:rPr>
        <w:t>a § 6 ust. 2</w:t>
      </w:r>
      <w:r w:rsidRPr="00DB520E">
        <w:rPr>
          <w:rFonts w:cstheme="minorHAnsi"/>
        </w:rPr>
        <w:t xml:space="preserve"> niniejszej umowy, jednocześnie dopuszczając możliwość zmiany ww. osób na osoby o kwalifikacjach nie gorszych niż osoby uprzednio zgłoszone.</w:t>
      </w:r>
    </w:p>
    <w:p w14:paraId="7A7D7DE3" w14:textId="5F0AC79C"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Wykonawca zobowiązany jest do przedsta</w:t>
      </w:r>
      <w:r w:rsidR="007D6057">
        <w:rPr>
          <w:rFonts w:cstheme="minorHAnsi"/>
        </w:rPr>
        <w:t xml:space="preserve">wienia Zamawiającemu najpóźniej </w:t>
      </w:r>
      <w:r w:rsidRPr="00DB520E">
        <w:rPr>
          <w:rFonts w:cstheme="minorHAnsi"/>
        </w:rPr>
        <w:t xml:space="preserve">w ciągu 2 dni roboczych od zaistnienia zmiany zaktualizowanej listy osób zatrudnionych przy realizacji przedmiotu niniejszej umowy, z zachowaniem dotychczasowego poziomu zatrudnienia. </w:t>
      </w:r>
    </w:p>
    <w:p w14:paraId="2376EA29" w14:textId="5557ABED" w:rsidR="00517D5C" w:rsidRPr="001351DB" w:rsidRDefault="00DB520E" w:rsidP="00517D5C">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 xml:space="preserve">Nieprzedłożenie przez Wykonawcę dokumentów, o których mowa w ust. 3 niniejszego paragrafu w terminie wskazanym przez Zamawiającego oraz zgodnie z ust. 5 będzie traktowane jako niedopełnienie obowiązku zatrudnienia pracowników na umowę o pracę oraz skutkować będzie naliczeniem kar umownych w wysokości określonej w </w:t>
      </w:r>
      <w:r w:rsidR="000C57F7" w:rsidRPr="00693B73">
        <w:rPr>
          <w:rFonts w:cstheme="minorHAnsi"/>
        </w:rPr>
        <w:t>§ 7</w:t>
      </w:r>
      <w:r w:rsidR="00F0752A" w:rsidRPr="00693B73">
        <w:rPr>
          <w:rFonts w:cstheme="minorHAnsi"/>
        </w:rPr>
        <w:t xml:space="preserve"> ust. 1 pkt. 5</w:t>
      </w:r>
      <w:r w:rsidRPr="00693B73">
        <w:rPr>
          <w:rFonts w:cstheme="minorHAnsi"/>
        </w:rPr>
        <w:t xml:space="preserve">) </w:t>
      </w:r>
      <w:r w:rsidRPr="00DB520E">
        <w:rPr>
          <w:rFonts w:cstheme="minorHAnsi"/>
        </w:rPr>
        <w:t xml:space="preserve">niniejszej umowy, a także zawiadomieniem Państwowej Inspekcji Pracy o podejrzeniu naruszenia zasad zatrudnienia na warunkach określonych w art. 22 § 1 Kodeksu pracy. </w:t>
      </w:r>
    </w:p>
    <w:p w14:paraId="51FE6DC1" w14:textId="77777777" w:rsidR="00C530BF" w:rsidRDefault="00C530BF" w:rsidP="00D66CC2">
      <w:pPr>
        <w:spacing w:after="0" w:line="240" w:lineRule="auto"/>
        <w:jc w:val="both"/>
        <w:rPr>
          <w:rFonts w:eastAsia="Calibri" w:cstheme="minorHAnsi"/>
          <w:lang w:eastAsia="pl-PL"/>
        </w:rPr>
      </w:pPr>
    </w:p>
    <w:p w14:paraId="185A0049" w14:textId="77777777" w:rsidR="00B146D8" w:rsidRDefault="00B146D8" w:rsidP="00D66CC2">
      <w:pPr>
        <w:spacing w:after="0" w:line="240" w:lineRule="auto"/>
        <w:jc w:val="both"/>
        <w:rPr>
          <w:rFonts w:eastAsia="Calibri" w:cstheme="minorHAnsi"/>
          <w:lang w:eastAsia="pl-PL"/>
        </w:rPr>
      </w:pPr>
    </w:p>
    <w:p w14:paraId="4FC9B18F" w14:textId="77777777" w:rsidR="00B146D8" w:rsidRDefault="00B146D8" w:rsidP="00D66CC2">
      <w:pPr>
        <w:spacing w:after="0" w:line="240" w:lineRule="auto"/>
        <w:jc w:val="both"/>
        <w:rPr>
          <w:rFonts w:eastAsia="Calibri" w:cstheme="minorHAnsi"/>
          <w:lang w:eastAsia="pl-PL"/>
        </w:rPr>
      </w:pPr>
    </w:p>
    <w:p w14:paraId="07AD87E8" w14:textId="77777777" w:rsidR="00B146D8" w:rsidRDefault="00B146D8" w:rsidP="00D66CC2">
      <w:pPr>
        <w:spacing w:after="0" w:line="240" w:lineRule="auto"/>
        <w:jc w:val="both"/>
        <w:rPr>
          <w:rFonts w:eastAsia="Calibri" w:cstheme="minorHAnsi"/>
          <w:lang w:eastAsia="pl-PL"/>
        </w:rPr>
      </w:pPr>
    </w:p>
    <w:p w14:paraId="2743714D" w14:textId="77777777" w:rsidR="00B146D8" w:rsidRDefault="00B146D8" w:rsidP="00D66CC2">
      <w:pPr>
        <w:spacing w:after="0" w:line="240" w:lineRule="auto"/>
        <w:jc w:val="both"/>
        <w:rPr>
          <w:rFonts w:eastAsia="Calibri" w:cstheme="minorHAnsi"/>
          <w:lang w:eastAsia="pl-PL"/>
        </w:rPr>
      </w:pPr>
    </w:p>
    <w:p w14:paraId="615E5C48" w14:textId="77777777" w:rsidR="00B146D8" w:rsidRDefault="00B146D8" w:rsidP="00D66CC2">
      <w:pPr>
        <w:spacing w:after="0" w:line="240" w:lineRule="auto"/>
        <w:jc w:val="both"/>
        <w:rPr>
          <w:rFonts w:eastAsia="Calibri" w:cstheme="minorHAnsi"/>
          <w:lang w:eastAsia="pl-PL"/>
        </w:rPr>
      </w:pPr>
    </w:p>
    <w:p w14:paraId="7C0710AB" w14:textId="77777777" w:rsidR="00B146D8" w:rsidRPr="00101E7B" w:rsidRDefault="00B146D8" w:rsidP="00D66CC2">
      <w:pPr>
        <w:spacing w:after="0" w:line="240" w:lineRule="auto"/>
        <w:jc w:val="both"/>
        <w:rPr>
          <w:rFonts w:eastAsia="Calibri" w:cstheme="minorHAnsi"/>
          <w:lang w:eastAsia="pl-PL"/>
        </w:rPr>
      </w:pPr>
    </w:p>
    <w:p w14:paraId="71422B41" w14:textId="38D82664"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B4DF3">
        <w:rPr>
          <w:rFonts w:eastAsia="Times New Roman" w:cstheme="minorHAnsi"/>
          <w:b/>
          <w:bCs/>
          <w:lang w:eastAsia="pl-PL"/>
        </w:rPr>
        <w:t>7</w:t>
      </w:r>
    </w:p>
    <w:p w14:paraId="6C3ADF91" w14:textId="299FB809" w:rsidR="009E586C" w:rsidRPr="00101E7B" w:rsidRDefault="009E586C" w:rsidP="00D66CC2">
      <w:pPr>
        <w:spacing w:after="0" w:line="240" w:lineRule="auto"/>
        <w:jc w:val="center"/>
        <w:rPr>
          <w:rFonts w:eastAsia="Times New Roman" w:cstheme="minorHAnsi"/>
          <w:b/>
          <w:bCs/>
          <w:lang w:eastAsia="pl-PL"/>
        </w:rPr>
      </w:pPr>
      <w:r>
        <w:rPr>
          <w:rFonts w:eastAsia="Times New Roman" w:cstheme="minorHAnsi"/>
          <w:b/>
          <w:bCs/>
          <w:lang w:eastAsia="pl-PL"/>
        </w:rPr>
        <w:t>Kary umowne</w:t>
      </w:r>
    </w:p>
    <w:p w14:paraId="79752E01" w14:textId="5529FB41" w:rsidR="008067E8" w:rsidRDefault="008067E8" w:rsidP="00D66CC2">
      <w:pPr>
        <w:spacing w:after="0" w:line="240" w:lineRule="auto"/>
        <w:jc w:val="both"/>
        <w:rPr>
          <w:rFonts w:eastAsia="Times New Roman" w:cstheme="minorHAnsi"/>
          <w:lang w:eastAsia="pl-PL"/>
        </w:rPr>
      </w:pPr>
    </w:p>
    <w:p w14:paraId="783572CB" w14:textId="77777777" w:rsidR="008067E8" w:rsidRPr="00692BE9" w:rsidRDefault="008067E8" w:rsidP="004D7F19">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color w:val="000000"/>
          <w:lang w:eastAsia="pl-PL"/>
        </w:rPr>
        <w:t>W poniżej określonych przypadkach niewykonania lub nienależytego wykonania umowy, Zamawiający uprawniony jest do żądania od Wykonawcy zapłaty następujących kar umownych:</w:t>
      </w:r>
    </w:p>
    <w:p w14:paraId="3581D19B" w14:textId="1CDA6CB0"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Z tytułu odstąpienia od umowy przez Zamawiającego z przyczyn leżących po stronie Wykonawcy w wysokości 10% wartości brutto niewykonanej części umowy,</w:t>
      </w:r>
    </w:p>
    <w:p w14:paraId="1715D1E2" w14:textId="620C52E6"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5 % wartości brutto zamówienia za każdy przypadek skierowania pojazdu nie spełniającego warunków określonych w Specyfikacji Istotnych Warunków Zamówienia,</w:t>
      </w:r>
    </w:p>
    <w:p w14:paraId="3B217F7A" w14:textId="77777777"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0,2 % wartości brutto zamówienia w przypadku niedostarczenia ważnej opłaconej polisy ubezpieczeniowej, pomimo wezwania Zamawiającego;</w:t>
      </w:r>
    </w:p>
    <w:p w14:paraId="0F2443E4" w14:textId="77777777"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20 % wartości brutto pojedynczego zlecenia przejazdu w ramach umowy w przypadku nienależytego wykonania usługi lub jej niezrealizowania z przyczyn leżących po stronie Wykonawcy;</w:t>
      </w:r>
    </w:p>
    <w:p w14:paraId="7D4D29C3" w14:textId="77777777" w:rsidR="008067E8"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z tytułu niespełnienia przez Wykonawcę lub podwykonawcę zobowiązania dotyczącego zatrudnienia na podstawie umowy o pracę osób oddelegowanych do wykonywania prac - w wysokości 2 000 złotych, powyższa kara będzie naliczona oddzielnie za każdą osobę świadczącą usługi transportowe, a nie zatrudnioną przez Wykonawcę lub podwykonawcę na podstawie umowy o pracę w rozumieniu Kodeksu Pracy.</w:t>
      </w:r>
    </w:p>
    <w:p w14:paraId="6B1687EA" w14:textId="45BEA28C" w:rsidR="009A4182" w:rsidRPr="00FE31FE" w:rsidRDefault="009A4182"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FE31FE">
        <w:rPr>
          <w:rFonts w:eastAsia="Times New Roman" w:cstheme="minorHAnsi"/>
          <w:lang w:eastAsia="zh-CN"/>
        </w:rPr>
        <w:t>nie</w:t>
      </w:r>
      <w:r w:rsidRPr="00FE31FE">
        <w:rPr>
          <w:rFonts w:eastAsia="Calibri" w:cstheme="minorHAnsi"/>
          <w:lang w:eastAsia="zh-CN"/>
        </w:rPr>
        <w:t xml:space="preserve"> </w:t>
      </w:r>
      <w:r w:rsidRPr="00FE31FE">
        <w:rPr>
          <w:rFonts w:eastAsia="Times New Roman" w:cstheme="minorHAnsi"/>
          <w:lang w:eastAsia="zh-CN"/>
        </w:rPr>
        <w:t>dotarcia</w:t>
      </w:r>
      <w:r w:rsidRPr="00FE31FE">
        <w:rPr>
          <w:rFonts w:eastAsia="Calibri" w:cstheme="minorHAnsi"/>
          <w:lang w:eastAsia="zh-CN"/>
        </w:rPr>
        <w:t xml:space="preserve"> </w:t>
      </w:r>
      <w:r w:rsidRPr="00FE31FE">
        <w:rPr>
          <w:rFonts w:eastAsia="Times New Roman" w:cstheme="minorHAnsi"/>
          <w:lang w:eastAsia="zh-CN"/>
        </w:rPr>
        <w:t>przez</w:t>
      </w:r>
      <w:r w:rsidRPr="00FE31FE">
        <w:rPr>
          <w:rFonts w:eastAsia="Calibri" w:cstheme="minorHAnsi"/>
          <w:lang w:eastAsia="zh-CN"/>
        </w:rPr>
        <w:t xml:space="preserve"> </w:t>
      </w:r>
      <w:r w:rsidRPr="00FE31FE">
        <w:rPr>
          <w:rFonts w:eastAsia="Times New Roman" w:cstheme="minorHAnsi"/>
          <w:lang w:eastAsia="zh-CN"/>
        </w:rPr>
        <w:t>zawodników</w:t>
      </w:r>
      <w:r w:rsidRPr="00FE31FE">
        <w:rPr>
          <w:rFonts w:eastAsia="Calibri" w:cstheme="minorHAnsi"/>
          <w:lang w:eastAsia="zh-CN"/>
        </w:rPr>
        <w:t xml:space="preserve"> </w:t>
      </w:r>
      <w:r w:rsidRPr="00FE31FE">
        <w:rPr>
          <w:rFonts w:eastAsia="Times New Roman" w:cstheme="minorHAnsi"/>
          <w:lang w:eastAsia="zh-CN"/>
        </w:rPr>
        <w:t>Zamawiającego</w:t>
      </w:r>
      <w:r w:rsidRPr="00FE31FE">
        <w:rPr>
          <w:rFonts w:eastAsia="Calibri" w:cstheme="minorHAnsi"/>
          <w:lang w:eastAsia="zh-CN"/>
        </w:rPr>
        <w:t xml:space="preserve"> </w:t>
      </w:r>
      <w:r w:rsidRPr="00FE31FE">
        <w:rPr>
          <w:rFonts w:eastAsia="Times New Roman" w:cstheme="minorHAnsi"/>
          <w:lang w:eastAsia="zh-CN"/>
        </w:rPr>
        <w:t>na</w:t>
      </w:r>
      <w:r w:rsidRPr="00FE31FE">
        <w:rPr>
          <w:rFonts w:eastAsia="Calibri" w:cstheme="minorHAnsi"/>
          <w:lang w:eastAsia="zh-CN"/>
        </w:rPr>
        <w:t xml:space="preserve"> </w:t>
      </w:r>
      <w:r w:rsidRPr="00FE31FE">
        <w:rPr>
          <w:rFonts w:eastAsia="Times New Roman" w:cstheme="minorHAnsi"/>
          <w:lang w:eastAsia="zh-CN"/>
        </w:rPr>
        <w:t>czas</w:t>
      </w:r>
      <w:r w:rsidRPr="00FE31FE">
        <w:rPr>
          <w:rFonts w:eastAsia="Calibri" w:cstheme="minorHAnsi"/>
          <w:lang w:eastAsia="zh-CN"/>
        </w:rPr>
        <w:t xml:space="preserve"> </w:t>
      </w:r>
      <w:r w:rsidRPr="00FE31FE">
        <w:rPr>
          <w:rFonts w:eastAsia="Times New Roman" w:cstheme="minorHAnsi"/>
          <w:lang w:eastAsia="zh-CN"/>
        </w:rPr>
        <w:t>w</w:t>
      </w:r>
      <w:r w:rsidRPr="00FE31FE">
        <w:rPr>
          <w:rFonts w:eastAsia="Calibri" w:cstheme="minorHAnsi"/>
          <w:lang w:eastAsia="zh-CN"/>
        </w:rPr>
        <w:t xml:space="preserve"> </w:t>
      </w:r>
      <w:r w:rsidRPr="00FE31FE">
        <w:rPr>
          <w:rFonts w:eastAsia="Times New Roman" w:cstheme="minorHAnsi"/>
          <w:lang w:eastAsia="zh-CN"/>
        </w:rPr>
        <w:t>wyznaczone</w:t>
      </w:r>
      <w:r w:rsidRPr="00FE31FE">
        <w:rPr>
          <w:rFonts w:eastAsia="Calibri" w:cstheme="minorHAnsi"/>
          <w:lang w:eastAsia="zh-CN"/>
        </w:rPr>
        <w:t xml:space="preserve"> </w:t>
      </w:r>
      <w:r w:rsidRPr="00FE31FE">
        <w:rPr>
          <w:rFonts w:eastAsia="Times New Roman" w:cstheme="minorHAnsi"/>
          <w:lang w:eastAsia="zh-CN"/>
        </w:rPr>
        <w:t>miejsce</w:t>
      </w:r>
      <w:r w:rsidR="00B5156F">
        <w:rPr>
          <w:rFonts w:eastAsia="Times New Roman" w:cstheme="minorHAnsi"/>
          <w:lang w:eastAsia="zh-CN"/>
        </w:rPr>
        <w:t xml:space="preserve"> z winy Wykonawcy</w:t>
      </w:r>
      <w:r w:rsidRPr="00FE31FE">
        <w:rPr>
          <w:rFonts w:eastAsia="Calibri" w:cstheme="minorHAnsi"/>
          <w:lang w:eastAsia="zh-CN"/>
        </w:rPr>
        <w:t xml:space="preserve"> – </w:t>
      </w:r>
      <w:r w:rsidRPr="00FE31FE">
        <w:rPr>
          <w:rFonts w:eastAsia="Times New Roman" w:cstheme="minorHAnsi"/>
          <w:lang w:eastAsia="zh-CN"/>
        </w:rPr>
        <w:t>równowartość</w:t>
      </w:r>
      <w:r w:rsidRPr="00FE31FE">
        <w:rPr>
          <w:rFonts w:eastAsia="Calibri" w:cstheme="minorHAnsi"/>
          <w:lang w:eastAsia="zh-CN"/>
        </w:rPr>
        <w:t xml:space="preserve"> </w:t>
      </w:r>
      <w:r w:rsidRPr="00FE31FE">
        <w:rPr>
          <w:rFonts w:eastAsia="Times New Roman" w:cstheme="minorHAnsi"/>
          <w:lang w:eastAsia="zh-CN"/>
        </w:rPr>
        <w:t>kar</w:t>
      </w:r>
      <w:r w:rsidRPr="00FE31FE">
        <w:rPr>
          <w:rFonts w:eastAsia="Calibri" w:cstheme="minorHAnsi"/>
          <w:lang w:eastAsia="zh-CN"/>
        </w:rPr>
        <w:t xml:space="preserve"> </w:t>
      </w:r>
      <w:r w:rsidRPr="00FE31FE">
        <w:rPr>
          <w:rFonts w:eastAsia="Times New Roman" w:cstheme="minorHAnsi"/>
          <w:lang w:eastAsia="zh-CN"/>
        </w:rPr>
        <w:t>orzeczonych</w:t>
      </w:r>
      <w:r w:rsidRPr="00FE31FE">
        <w:rPr>
          <w:rFonts w:eastAsia="Calibri" w:cstheme="minorHAnsi"/>
          <w:lang w:eastAsia="zh-CN"/>
        </w:rPr>
        <w:t xml:space="preserve"> </w:t>
      </w:r>
      <w:r w:rsidRPr="00FE31FE">
        <w:rPr>
          <w:rFonts w:eastAsia="Times New Roman" w:cstheme="minorHAnsi"/>
          <w:lang w:eastAsia="zh-CN"/>
        </w:rPr>
        <w:t>przez</w:t>
      </w:r>
      <w:r w:rsidRPr="00FE31FE">
        <w:rPr>
          <w:rFonts w:eastAsia="Calibri" w:cstheme="minorHAnsi"/>
          <w:lang w:eastAsia="zh-CN"/>
        </w:rPr>
        <w:t xml:space="preserve"> właściwy </w:t>
      </w:r>
      <w:r w:rsidRPr="00FE31FE">
        <w:rPr>
          <w:rFonts w:eastAsia="Times New Roman" w:cstheme="minorHAnsi"/>
          <w:lang w:eastAsia="zh-CN"/>
        </w:rPr>
        <w:t>Związek Sportowy</w:t>
      </w:r>
      <w:r w:rsidRPr="00FE31FE">
        <w:rPr>
          <w:rFonts w:eastAsia="Calibri" w:cstheme="minorHAnsi"/>
          <w:lang w:eastAsia="zh-CN"/>
        </w:rPr>
        <w:t xml:space="preserve"> </w:t>
      </w:r>
      <w:r w:rsidRPr="00FE31FE">
        <w:rPr>
          <w:rFonts w:eastAsia="Times New Roman" w:cstheme="minorHAnsi"/>
          <w:lang w:eastAsia="zh-CN"/>
        </w:rPr>
        <w:t>powiększone</w:t>
      </w:r>
      <w:r w:rsidRPr="00FE31FE">
        <w:rPr>
          <w:rFonts w:eastAsia="Calibri" w:cstheme="minorHAnsi"/>
          <w:lang w:eastAsia="zh-CN"/>
        </w:rPr>
        <w:t xml:space="preserve"> </w:t>
      </w:r>
      <w:r w:rsidRPr="00FE31FE">
        <w:rPr>
          <w:rFonts w:eastAsia="Times New Roman" w:cstheme="minorHAnsi"/>
          <w:lang w:eastAsia="zh-CN"/>
        </w:rPr>
        <w:t>o</w:t>
      </w:r>
      <w:r w:rsidRPr="00FE31FE">
        <w:rPr>
          <w:rFonts w:eastAsia="Calibri" w:cstheme="minorHAnsi"/>
          <w:lang w:eastAsia="zh-CN"/>
        </w:rPr>
        <w:t xml:space="preserve"> </w:t>
      </w:r>
      <w:r w:rsidRPr="00FE31FE">
        <w:rPr>
          <w:rFonts w:eastAsia="Times New Roman" w:cstheme="minorHAnsi"/>
          <w:lang w:eastAsia="zh-CN"/>
        </w:rPr>
        <w:t>50%.</w:t>
      </w:r>
      <w:r w:rsidRPr="00FE31FE">
        <w:rPr>
          <w:rFonts w:eastAsia="Calibri" w:cstheme="minorHAnsi"/>
          <w:lang w:eastAsia="zh-CN"/>
        </w:rPr>
        <w:t xml:space="preserve">  </w:t>
      </w:r>
    </w:p>
    <w:p w14:paraId="7A0B52AA" w14:textId="6B7D2F1F" w:rsidR="008D426D" w:rsidRPr="00692BE9" w:rsidRDefault="008D426D" w:rsidP="004D7F19">
      <w:pPr>
        <w:pStyle w:val="Akapitzlist"/>
        <w:numPr>
          <w:ilvl w:val="0"/>
          <w:numId w:val="2"/>
        </w:numPr>
        <w:spacing w:after="0" w:line="240" w:lineRule="auto"/>
        <w:ind w:left="426" w:hanging="284"/>
        <w:jc w:val="both"/>
        <w:rPr>
          <w:rFonts w:asciiTheme="minorHAnsi" w:hAnsiTheme="minorHAnsi" w:cstheme="minorHAnsi"/>
          <w:color w:val="000000"/>
          <w:lang w:eastAsia="pl-PL"/>
        </w:rPr>
      </w:pPr>
      <w:r w:rsidRPr="00692BE9">
        <w:rPr>
          <w:rFonts w:asciiTheme="minorHAnsi" w:hAnsiTheme="minorHAnsi" w:cstheme="minorHAnsi"/>
          <w:color w:val="000000"/>
          <w:lang w:eastAsia="pl-PL"/>
        </w:rPr>
        <w:t>W przypadku odstąpienia od umowy przez Wykonawcę z przyczyn leżących po stronie Zamawiającego, Wykonawca uprawniony jest do żądania od Zamawiającego zapłaty kary umownej z tytułu odstąpienia od umowy w wysokości 10% wartości brutto niewykonanej części umowy.</w:t>
      </w:r>
    </w:p>
    <w:p w14:paraId="144816ED" w14:textId="7047A775" w:rsidR="008067E8" w:rsidRPr="00692BE9" w:rsidRDefault="008D426D" w:rsidP="004D7F19">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color w:val="000000"/>
          <w:lang w:eastAsia="pl-PL"/>
        </w:rPr>
        <w:t xml:space="preserve">W </w:t>
      </w:r>
      <w:r w:rsidR="008067E8" w:rsidRPr="00692BE9">
        <w:rPr>
          <w:rFonts w:eastAsia="Times New Roman" w:cstheme="minorHAnsi"/>
          <w:color w:val="000000"/>
          <w:lang w:eastAsia="pl-PL"/>
        </w:rPr>
        <w:t>przypadku, gdy kary umowne nie pokrywają szkody z tytułu niewykonania lub nienależytego wykonania umowy, Zamawiający ma prawo dochodzić odszkodowania uzupełniającego na zasadach ogólnych Kodeksu cywilnego.</w:t>
      </w:r>
    </w:p>
    <w:p w14:paraId="5CFC4D2C" w14:textId="1A765351" w:rsidR="004F28AB" w:rsidRPr="009E586C" w:rsidRDefault="008067E8" w:rsidP="00D66CC2">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lang w:eastAsia="pl-PL"/>
        </w:rPr>
        <w:t xml:space="preserve">Strony ustalają, iż kwotę kary umownej Zamawiający potrąci z wynagrodzenia </w:t>
      </w:r>
      <w:r w:rsidR="008D426D" w:rsidRPr="00692BE9">
        <w:rPr>
          <w:rFonts w:eastAsia="Times New Roman" w:cstheme="minorHAnsi"/>
          <w:lang w:eastAsia="pl-PL"/>
        </w:rPr>
        <w:t xml:space="preserve">przysługującego Wykonawcy. </w:t>
      </w:r>
    </w:p>
    <w:p w14:paraId="60775219" w14:textId="77777777" w:rsidR="001351DB" w:rsidRPr="00101E7B" w:rsidRDefault="001351DB" w:rsidP="00D66CC2">
      <w:pPr>
        <w:spacing w:after="0" w:line="240" w:lineRule="auto"/>
        <w:jc w:val="both"/>
        <w:rPr>
          <w:rFonts w:eastAsia="Times New Roman" w:cstheme="minorHAnsi"/>
          <w:lang w:eastAsia="pl-PL"/>
        </w:rPr>
      </w:pPr>
    </w:p>
    <w:p w14:paraId="21CA5452" w14:textId="1966C32C"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B4DF3">
        <w:rPr>
          <w:rFonts w:eastAsia="Times New Roman" w:cstheme="minorHAnsi"/>
          <w:b/>
          <w:bCs/>
          <w:lang w:eastAsia="pl-PL"/>
        </w:rPr>
        <w:t>8</w:t>
      </w:r>
    </w:p>
    <w:p w14:paraId="4AD1E62B" w14:textId="7177DC61" w:rsidR="00C82069" w:rsidRDefault="00C82069" w:rsidP="00D66CC2">
      <w:pPr>
        <w:spacing w:after="0" w:line="240" w:lineRule="auto"/>
        <w:jc w:val="center"/>
        <w:rPr>
          <w:rFonts w:eastAsia="Times New Roman" w:cstheme="minorHAnsi"/>
          <w:b/>
          <w:bCs/>
          <w:lang w:eastAsia="pl-PL"/>
        </w:rPr>
      </w:pPr>
      <w:r>
        <w:rPr>
          <w:rFonts w:eastAsia="Times New Roman" w:cstheme="minorHAnsi"/>
          <w:b/>
          <w:bCs/>
          <w:lang w:eastAsia="pl-PL"/>
        </w:rPr>
        <w:t>Odstąpienie od umowy</w:t>
      </w:r>
    </w:p>
    <w:p w14:paraId="5E04FBD1" w14:textId="77777777" w:rsidR="00C82069" w:rsidRDefault="00C82069" w:rsidP="00D66CC2">
      <w:pPr>
        <w:spacing w:after="0" w:line="240" w:lineRule="auto"/>
        <w:jc w:val="center"/>
        <w:rPr>
          <w:rFonts w:eastAsia="Times New Roman" w:cstheme="minorHAnsi"/>
          <w:b/>
          <w:bCs/>
          <w:lang w:eastAsia="pl-PL"/>
        </w:rPr>
      </w:pPr>
    </w:p>
    <w:p w14:paraId="4D261EFF" w14:textId="77777777"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 xml:space="preserve">Zamawiający może odstąpić od umowy 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Pr="00C82069">
        <w:rPr>
          <w:rFonts w:eastAsia="Times New Roman" w:cstheme="minorHAnsi"/>
          <w:color w:val="000000"/>
          <w:lang w:eastAsia="pl-PL"/>
        </w:rPr>
        <w:t>W takim wypadku Wykonawca może żądać jedynie wynagrodzenia należnego mu z tytułu wykonanej części umowy.</w:t>
      </w:r>
    </w:p>
    <w:p w14:paraId="4A7FED7C" w14:textId="2125354B"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2019</w:t>
      </w:r>
      <w:r w:rsidR="00D36654">
        <w:rPr>
          <w:rFonts w:eastAsia="Times New Roman" w:cstheme="minorHAnsi"/>
          <w:lang w:eastAsia="pl-PL"/>
        </w:rPr>
        <w:t xml:space="preserve"> i 2020</w:t>
      </w:r>
      <w:r w:rsidRPr="00C82069">
        <w:rPr>
          <w:rFonts w:eastAsia="Times New Roman" w:cstheme="minorHAnsi"/>
          <w:lang w:eastAsia="pl-PL"/>
        </w:rPr>
        <w:t xml:space="preserve">, powodujące brak możliwości spełnienia zobowiązań Zamawiającego wynikających z niniejszej umowy w całości lub w części. Zamawiający może od niej odstąpić w zakresie części jeszcze niewykonanej lub w całości w terminie 21 dni od powzięcia wiadomości o tej okoliczności. </w:t>
      </w:r>
    </w:p>
    <w:p w14:paraId="28C695E6" w14:textId="77777777"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 xml:space="preserve">Odstąpienie Zamawiającego od umowy może nastąpić także w przypadku: </w:t>
      </w:r>
    </w:p>
    <w:p w14:paraId="657168F3"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ogłoszenia upadłości lub rozwiązania firmy Wykonawcy;</w:t>
      </w:r>
    </w:p>
    <w:p w14:paraId="4AD42EA8"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wydania nakazu zajęcia majątku Wykonawcy,</w:t>
      </w:r>
    </w:p>
    <w:p w14:paraId="490ED0F3"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nieterminowego realizowania przedmiotu umowy przez Wykonawcę;</w:t>
      </w:r>
    </w:p>
    <w:p w14:paraId="5872E606"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realizowania przedmiotu umowy niezgodnie z warunkami umowy i złożoną ofertą;</w:t>
      </w:r>
    </w:p>
    <w:p w14:paraId="4AEF55A9"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braku realizacji usług (Wykonawca nie rozpoczął realizacji przedmiotu umowy bez uzasadnionych przyczyn bądź nie kontynuuje umowy pomimo wezwania Zamawiającego złożonego na piśmie).</w:t>
      </w:r>
    </w:p>
    <w:p w14:paraId="54C4309F" w14:textId="635960E8" w:rsidR="00D66CC2" w:rsidRPr="00B146D8" w:rsidRDefault="00C82069" w:rsidP="00B146D8">
      <w:pPr>
        <w:numPr>
          <w:ilvl w:val="0"/>
          <w:numId w:val="16"/>
        </w:numPr>
        <w:overflowPunct w:val="0"/>
        <w:autoSpaceDE w:val="0"/>
        <w:adjustRightInd w:val="0"/>
        <w:spacing w:after="0" w:line="240" w:lineRule="auto"/>
        <w:ind w:left="357" w:hanging="357"/>
        <w:jc w:val="both"/>
        <w:rPr>
          <w:rFonts w:eastAsia="Times New Roman" w:cstheme="minorHAnsi"/>
          <w:lang w:eastAsia="pl-PL"/>
        </w:rPr>
      </w:pPr>
      <w:r w:rsidRPr="00C82069">
        <w:rPr>
          <w:rFonts w:eastAsia="Times New Roman" w:cstheme="minorHAnsi"/>
          <w:bCs/>
          <w:lang w:eastAsia="pl-PL"/>
        </w:rPr>
        <w:t>Odstąpienie od umowy powinno nastąpić w formie pisemnej pod rygorem nieważności i powinno zawierać uzasadnienie</w:t>
      </w:r>
      <w:r w:rsidRPr="00C82069">
        <w:rPr>
          <w:rFonts w:eastAsia="Times New Roman" w:cstheme="minorHAnsi"/>
          <w:b/>
          <w:bCs/>
          <w:lang w:eastAsia="pl-PL"/>
        </w:rPr>
        <w:t>.</w:t>
      </w:r>
    </w:p>
    <w:p w14:paraId="058A149D" w14:textId="14020E40"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B4DF3">
        <w:rPr>
          <w:rFonts w:eastAsia="Times New Roman" w:cstheme="minorHAnsi"/>
          <w:b/>
          <w:bCs/>
          <w:lang w:eastAsia="pl-PL"/>
        </w:rPr>
        <w:t>9</w:t>
      </w:r>
    </w:p>
    <w:p w14:paraId="0047A8D8" w14:textId="73F88C24" w:rsidR="00D36654" w:rsidRDefault="00D36654" w:rsidP="00D66CC2">
      <w:pPr>
        <w:spacing w:after="0" w:line="240" w:lineRule="auto"/>
        <w:jc w:val="center"/>
        <w:rPr>
          <w:rFonts w:eastAsia="Times New Roman" w:cstheme="minorHAnsi"/>
          <w:b/>
          <w:bCs/>
          <w:lang w:eastAsia="pl-PL"/>
        </w:rPr>
      </w:pPr>
      <w:r>
        <w:rPr>
          <w:rFonts w:eastAsia="Times New Roman" w:cstheme="minorHAnsi"/>
          <w:b/>
          <w:bCs/>
          <w:lang w:eastAsia="pl-PL"/>
        </w:rPr>
        <w:t>Zmiany umowy</w:t>
      </w:r>
    </w:p>
    <w:p w14:paraId="5B97F95C" w14:textId="77777777" w:rsidR="00D318C8" w:rsidRDefault="00D318C8" w:rsidP="00D66CC2">
      <w:pPr>
        <w:spacing w:after="0" w:line="240" w:lineRule="auto"/>
        <w:jc w:val="center"/>
        <w:rPr>
          <w:rFonts w:eastAsia="Times New Roman" w:cstheme="minorHAnsi"/>
          <w:b/>
          <w:bCs/>
          <w:lang w:eastAsia="pl-PL"/>
        </w:rPr>
      </w:pPr>
    </w:p>
    <w:p w14:paraId="5E402715"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kern w:val="2"/>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 (art. 144 ust.</w:t>
      </w:r>
      <w:r w:rsidRPr="00D318C8">
        <w:rPr>
          <w:rFonts w:cstheme="minorHAnsi"/>
          <w:kern w:val="2"/>
          <w:lang w:eastAsia="ar-SA"/>
        </w:rPr>
        <w:t xml:space="preserve"> 1 – 1b, 1d i 1e ustawy </w:t>
      </w:r>
      <w:proofErr w:type="spellStart"/>
      <w:r w:rsidRPr="00D318C8">
        <w:rPr>
          <w:rFonts w:cstheme="minorHAnsi"/>
          <w:kern w:val="2"/>
          <w:lang w:eastAsia="ar-SA"/>
        </w:rPr>
        <w:t>Pzp</w:t>
      </w:r>
      <w:proofErr w:type="spellEnd"/>
      <w:r w:rsidRPr="00D318C8">
        <w:rPr>
          <w:rFonts w:eastAsia="Times New Roman" w:cstheme="minorHAnsi"/>
          <w:kern w:val="2"/>
          <w:lang w:eastAsia="pl-PL"/>
        </w:rPr>
        <w:t xml:space="preserve">). </w:t>
      </w:r>
    </w:p>
    <w:p w14:paraId="5E28303C"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ar-SA"/>
        </w:rPr>
        <w:t>Strony dopuszczają możliwość nieistotnych zmian postanowień zawartej umowy w stosunku do treści oferty, na podstawie, której dokonano wyboru Wykonawcy, w formie aneksu z zachowaniem formy pisemnej pod rygorem nieważności takiej zmiany.</w:t>
      </w:r>
    </w:p>
    <w:p w14:paraId="46CF654F" w14:textId="77777777" w:rsidR="00D318C8" w:rsidRPr="00D318C8" w:rsidRDefault="00D318C8" w:rsidP="00D318C8">
      <w:pPr>
        <w:numPr>
          <w:ilvl w:val="0"/>
          <w:numId w:val="17"/>
        </w:numPr>
        <w:shd w:val="clear" w:color="auto" w:fill="FFFFFF"/>
        <w:tabs>
          <w:tab w:val="left" w:pos="426"/>
        </w:tabs>
        <w:spacing w:after="0" w:line="240" w:lineRule="auto"/>
        <w:jc w:val="both"/>
        <w:rPr>
          <w:rFonts w:eastAsia="Times New Roman" w:cstheme="minorHAnsi"/>
          <w:kern w:val="2"/>
          <w:lang w:eastAsia="pl-PL"/>
        </w:rPr>
      </w:pPr>
      <w:r w:rsidRPr="00D318C8">
        <w:rPr>
          <w:rFonts w:eastAsia="Times New Roman" w:cstheme="minorHAnsi"/>
          <w:kern w:val="2"/>
          <w:lang w:eastAsia="pl-PL"/>
        </w:rPr>
        <w:t>Zamawiający zastrzega sobie prawo zmiany sposobu wykonania przedmiotu zamówienia z powodu:</w:t>
      </w:r>
    </w:p>
    <w:p w14:paraId="1D6E56AD" w14:textId="77777777" w:rsidR="00D318C8" w:rsidRPr="00D318C8" w:rsidRDefault="00D318C8" w:rsidP="00D318C8">
      <w:pPr>
        <w:numPr>
          <w:ilvl w:val="0"/>
          <w:numId w:val="18"/>
        </w:numPr>
        <w:shd w:val="clear" w:color="auto" w:fill="FFFFFF"/>
        <w:spacing w:after="0" w:line="240" w:lineRule="auto"/>
        <w:ind w:left="850" w:hanging="424"/>
        <w:jc w:val="both"/>
        <w:rPr>
          <w:rFonts w:eastAsia="Times New Roman" w:cstheme="minorHAnsi"/>
          <w:kern w:val="2"/>
          <w:lang w:eastAsia="pl-PL"/>
        </w:rPr>
      </w:pPr>
      <w:r w:rsidRPr="00D318C8">
        <w:rPr>
          <w:rFonts w:eastAsia="Times New Roman" w:cstheme="minorHAnsi"/>
          <w:kern w:val="2"/>
          <w:lang w:eastAsia="pl-PL"/>
        </w:rPr>
        <w:t>uzasadnionych zmian, których nie można było wcześniej przewidzieć;</w:t>
      </w:r>
    </w:p>
    <w:p w14:paraId="2CFFEF8F" w14:textId="77777777" w:rsidR="00D318C8" w:rsidRPr="00D318C8" w:rsidRDefault="00D318C8" w:rsidP="00D318C8">
      <w:pPr>
        <w:numPr>
          <w:ilvl w:val="0"/>
          <w:numId w:val="18"/>
        </w:numPr>
        <w:shd w:val="clear" w:color="auto" w:fill="FFFFFF"/>
        <w:spacing w:after="0" w:line="240" w:lineRule="auto"/>
        <w:ind w:left="850" w:hanging="424"/>
        <w:jc w:val="both"/>
        <w:rPr>
          <w:rFonts w:eastAsia="Times New Roman" w:cstheme="minorHAnsi"/>
          <w:kern w:val="2"/>
          <w:lang w:eastAsia="pl-PL"/>
        </w:rPr>
      </w:pPr>
      <w:r w:rsidRPr="00D318C8">
        <w:rPr>
          <w:rFonts w:eastAsia="Times New Roman" w:cstheme="minorHAnsi"/>
          <w:kern w:val="2"/>
          <w:lang w:eastAsia="pl-PL"/>
        </w:rPr>
        <w:t>z powodu okoliczności siły wyższej.</w:t>
      </w:r>
    </w:p>
    <w:p w14:paraId="71960A14"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ar-SA"/>
        </w:rPr>
        <w:t>Zamawiający przewiduje możliwość dokonania w szczególności następujących nieistotnych zmian, o których mowa w ust. 2 niniejszego paragrafu, w przypadku przekształceń podmiotowych po stronie Wykonawcy skutkujących następstwem prawnym, a także w przypadku zmiany adresu, nazwy Wykonawcy lub Zamawiającego, dopuszcza się zmiany w tym zakresie.</w:t>
      </w:r>
    </w:p>
    <w:p w14:paraId="240D85E5"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pl-PL"/>
        </w:rPr>
        <w:t>Zamawiający przewiduje możliwość zmiany wartości umowy spowodowanej zmianą stawki podatku od towaru i usług (VAT).</w:t>
      </w:r>
    </w:p>
    <w:p w14:paraId="35D679EF"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pl-PL"/>
        </w:rPr>
        <w:t>Uzupełnianie, zmiany lub rozwiązanie niniejszej umowy dla swej ważności wymagają formy pisemnej, w postaci aneksu do umowy.</w:t>
      </w:r>
    </w:p>
    <w:p w14:paraId="47264117" w14:textId="77777777" w:rsidR="001351DB" w:rsidRDefault="001351DB" w:rsidP="001351DB">
      <w:pPr>
        <w:spacing w:after="0" w:line="240" w:lineRule="auto"/>
        <w:rPr>
          <w:rFonts w:eastAsia="Times New Roman" w:cstheme="minorHAnsi"/>
          <w:b/>
          <w:bCs/>
          <w:lang w:eastAsia="pl-PL"/>
        </w:rPr>
      </w:pPr>
    </w:p>
    <w:p w14:paraId="1BFF0D52" w14:textId="77777777" w:rsidR="009C1FEB" w:rsidRDefault="009C1FEB" w:rsidP="009F01D5">
      <w:pPr>
        <w:spacing w:after="0" w:line="240" w:lineRule="auto"/>
        <w:rPr>
          <w:rFonts w:eastAsia="Times New Roman" w:cstheme="minorHAnsi"/>
          <w:b/>
          <w:bCs/>
          <w:lang w:eastAsia="pl-PL"/>
        </w:rPr>
      </w:pPr>
    </w:p>
    <w:p w14:paraId="74A90BF4" w14:textId="77777777" w:rsidR="00D318C8" w:rsidRPr="00101E7B" w:rsidRDefault="00D318C8" w:rsidP="00D318C8">
      <w:pPr>
        <w:spacing w:after="0" w:line="240" w:lineRule="auto"/>
        <w:jc w:val="center"/>
        <w:rPr>
          <w:rFonts w:eastAsia="Times New Roman" w:cstheme="minorHAnsi"/>
          <w:b/>
          <w:bCs/>
          <w:lang w:eastAsia="pl-PL"/>
        </w:rPr>
      </w:pPr>
      <w:r>
        <w:rPr>
          <w:rFonts w:eastAsia="Times New Roman" w:cstheme="minorHAnsi"/>
          <w:b/>
          <w:bCs/>
          <w:lang w:eastAsia="pl-PL"/>
        </w:rPr>
        <w:t>§10</w:t>
      </w:r>
    </w:p>
    <w:p w14:paraId="239EF234" w14:textId="708718BC" w:rsidR="00D318C8" w:rsidRDefault="00D318C8" w:rsidP="00D66CC2">
      <w:pPr>
        <w:spacing w:after="0" w:line="240" w:lineRule="auto"/>
        <w:jc w:val="center"/>
        <w:rPr>
          <w:rFonts w:eastAsia="Times New Roman" w:cstheme="minorHAnsi"/>
          <w:b/>
          <w:bCs/>
          <w:lang w:eastAsia="pl-PL"/>
        </w:rPr>
      </w:pPr>
      <w:r>
        <w:rPr>
          <w:rFonts w:eastAsia="Times New Roman" w:cstheme="minorHAnsi"/>
          <w:b/>
          <w:bCs/>
          <w:lang w:eastAsia="pl-PL"/>
        </w:rPr>
        <w:t>Podwykonawcy</w:t>
      </w:r>
    </w:p>
    <w:p w14:paraId="314E9D5C" w14:textId="77777777" w:rsidR="00D318C8" w:rsidRDefault="00D318C8" w:rsidP="00D66CC2">
      <w:pPr>
        <w:spacing w:after="0" w:line="240" w:lineRule="auto"/>
        <w:jc w:val="center"/>
        <w:rPr>
          <w:rFonts w:eastAsia="Times New Roman" w:cstheme="minorHAnsi"/>
          <w:b/>
          <w:bCs/>
          <w:lang w:eastAsia="pl-PL"/>
        </w:rPr>
      </w:pPr>
    </w:p>
    <w:p w14:paraId="79CF164D" w14:textId="77777777" w:rsidR="00E72109" w:rsidRPr="00E72109" w:rsidRDefault="00D318C8" w:rsidP="00E72109">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sidRPr="00E72109">
        <w:rPr>
          <w:rFonts w:cstheme="minorHAnsi"/>
          <w:lang w:eastAsia="pl-PL"/>
        </w:rPr>
        <w:t>Wykonawca zobowiązuje się wykonać przedmiot umowy siłami własnymi</w:t>
      </w:r>
      <w:r w:rsidR="00E72109" w:rsidRPr="00E72109">
        <w:rPr>
          <w:rFonts w:cstheme="minorHAnsi"/>
          <w:lang w:eastAsia="pl-PL"/>
        </w:rPr>
        <w:t>. W przypadku wykonywania przedmiotu umowy przy udziale podwykonawców, Wykonawca zobowiązany jest do uzyskania pisemnej zgody Zamawiającego na realizację umowy z udziałem podwykonawców.</w:t>
      </w:r>
      <w:r w:rsidRPr="00E72109">
        <w:rPr>
          <w:rFonts w:cstheme="minorHAnsi"/>
          <w:lang w:eastAsia="pl-PL"/>
        </w:rPr>
        <w:t xml:space="preserve"> </w:t>
      </w:r>
    </w:p>
    <w:p w14:paraId="7E84DDE4" w14:textId="77777777" w:rsidR="00E72109" w:rsidRPr="00E72109" w:rsidRDefault="00E72109" w:rsidP="00E72109">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Pr>
          <w:rFonts w:cstheme="minorHAnsi"/>
          <w:lang w:eastAsia="pl-PL"/>
        </w:rPr>
        <w:t xml:space="preserve">W przypadku realizacji umowy przy udziale podwykonawców (po uprzednim uzyskaniu zgody, o której mowa w ust. 1) </w:t>
      </w:r>
      <w:r>
        <w:rPr>
          <w:rFonts w:cstheme="minorHAnsi"/>
        </w:rPr>
        <w:t>l</w:t>
      </w:r>
      <w:r w:rsidR="00D318C8" w:rsidRPr="00E72109">
        <w:rPr>
          <w:rFonts w:cstheme="minorHAnsi"/>
        </w:rPr>
        <w:t xml:space="preserve">ista podwykonawców zawierająca nazwy i siedziby podwykonawców </w:t>
      </w:r>
      <w:r>
        <w:rPr>
          <w:rFonts w:cstheme="minorHAnsi"/>
        </w:rPr>
        <w:t xml:space="preserve">będzie </w:t>
      </w:r>
      <w:r w:rsidR="00D318C8" w:rsidRPr="00E72109">
        <w:rPr>
          <w:rFonts w:cstheme="minorHAnsi"/>
        </w:rPr>
        <w:t>załącznikiem do niniejszej umowy.</w:t>
      </w:r>
    </w:p>
    <w:p w14:paraId="0927BA39" w14:textId="77777777" w:rsidR="00E72109" w:rsidRPr="00E72109" w:rsidRDefault="00D318C8" w:rsidP="00E72109">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sidRPr="00E72109">
        <w:rPr>
          <w:rFonts w:cstheme="minorHAnsi"/>
        </w:rPr>
        <w:t>Wykonawca ponosi pełną odpowiedzialność za wykonanie powierzonej podwykonawcy części przedmiotu zamówienia jak za własne działania lub zaniechania, niezależnie od osobistej odpowiedzialności podwykonawcy wobec Zamawiającego.</w:t>
      </w:r>
    </w:p>
    <w:p w14:paraId="23BE7FF9" w14:textId="77777777" w:rsidR="00D318C8" w:rsidRDefault="00D318C8" w:rsidP="00D66CC2">
      <w:pPr>
        <w:spacing w:after="0" w:line="240" w:lineRule="auto"/>
        <w:jc w:val="center"/>
        <w:rPr>
          <w:rFonts w:eastAsia="Times New Roman" w:cstheme="minorHAnsi"/>
          <w:b/>
          <w:bCs/>
          <w:lang w:eastAsia="pl-PL"/>
        </w:rPr>
      </w:pPr>
    </w:p>
    <w:p w14:paraId="654B782E" w14:textId="77777777" w:rsidR="00E72109" w:rsidRDefault="00E72109" w:rsidP="00D66CC2">
      <w:pPr>
        <w:spacing w:after="0" w:line="240" w:lineRule="auto"/>
        <w:jc w:val="center"/>
        <w:rPr>
          <w:rFonts w:eastAsia="Times New Roman" w:cstheme="minorHAnsi"/>
          <w:b/>
          <w:bCs/>
          <w:lang w:eastAsia="pl-PL"/>
        </w:rPr>
      </w:pPr>
    </w:p>
    <w:p w14:paraId="5FF945ED" w14:textId="3900E6EA" w:rsidR="00F93498" w:rsidRDefault="00F93498" w:rsidP="00F93498">
      <w:pPr>
        <w:spacing w:after="0" w:line="240" w:lineRule="auto"/>
        <w:jc w:val="center"/>
        <w:rPr>
          <w:rFonts w:eastAsia="Times New Roman" w:cstheme="minorHAnsi"/>
          <w:b/>
          <w:bCs/>
          <w:lang w:eastAsia="pl-PL"/>
        </w:rPr>
      </w:pPr>
      <w:r>
        <w:rPr>
          <w:rFonts w:eastAsia="Times New Roman" w:cstheme="minorHAnsi"/>
          <w:b/>
          <w:bCs/>
          <w:lang w:eastAsia="pl-PL"/>
        </w:rPr>
        <w:t>§11</w:t>
      </w:r>
    </w:p>
    <w:p w14:paraId="7F033478" w14:textId="72A77AA4" w:rsidR="00F93498" w:rsidRDefault="00F93498" w:rsidP="00F93498">
      <w:pPr>
        <w:spacing w:after="0" w:line="240" w:lineRule="auto"/>
        <w:jc w:val="center"/>
        <w:rPr>
          <w:rFonts w:eastAsia="Times New Roman" w:cstheme="minorHAnsi"/>
          <w:b/>
          <w:bCs/>
          <w:lang w:eastAsia="pl-PL"/>
        </w:rPr>
      </w:pPr>
      <w:r>
        <w:rPr>
          <w:rFonts w:eastAsia="Times New Roman" w:cstheme="minorHAnsi"/>
          <w:b/>
          <w:bCs/>
          <w:lang w:eastAsia="pl-PL"/>
        </w:rPr>
        <w:t>Polisa lub inny dokument ubezpieczenia</w:t>
      </w:r>
    </w:p>
    <w:p w14:paraId="3D0B91C7" w14:textId="77777777" w:rsidR="00F93498" w:rsidRDefault="00F93498" w:rsidP="00F93498">
      <w:pPr>
        <w:spacing w:after="0" w:line="240" w:lineRule="auto"/>
        <w:jc w:val="center"/>
        <w:rPr>
          <w:rFonts w:eastAsia="Times New Roman" w:cstheme="minorHAnsi"/>
          <w:b/>
          <w:bCs/>
          <w:lang w:eastAsia="pl-PL"/>
        </w:rPr>
      </w:pPr>
    </w:p>
    <w:p w14:paraId="77EE4B7E" w14:textId="1F3A3270" w:rsidR="00F93498" w:rsidRPr="00072EA8" w:rsidRDefault="00F93498" w:rsidP="00F93498">
      <w:pPr>
        <w:spacing w:after="0" w:line="240" w:lineRule="auto"/>
        <w:jc w:val="both"/>
        <w:rPr>
          <w:rFonts w:ascii="Arial" w:hAnsi="Arial" w:cs="Arial"/>
          <w:strike/>
        </w:rPr>
      </w:pPr>
      <w:r w:rsidRPr="00F93498">
        <w:rPr>
          <w:rFonts w:eastAsia="Times New Roman" w:cstheme="minorHAnsi"/>
          <w:lang w:eastAsia="pl-PL"/>
        </w:rPr>
        <w:t xml:space="preserve">Wykonawca oświadcza, że posiada </w:t>
      </w:r>
      <w:r w:rsidRPr="00F93498">
        <w:rPr>
          <w:rFonts w:eastAsia="Times New Roman" w:cstheme="minorHAnsi"/>
          <w:color w:val="000000"/>
          <w:lang w:eastAsia="pl-PL"/>
        </w:rPr>
        <w:t>opłaconą polisę lub inny dokument ubezpieczenia</w:t>
      </w:r>
      <w:r w:rsidRPr="00F93498">
        <w:rPr>
          <w:rFonts w:eastAsia="Times New Roman" w:cstheme="minorHAnsi"/>
          <w:b/>
          <w:color w:val="000000"/>
          <w:lang w:eastAsia="pl-PL"/>
        </w:rPr>
        <w:t xml:space="preserve"> </w:t>
      </w:r>
      <w:r w:rsidRPr="00F93498">
        <w:rPr>
          <w:rFonts w:eastAsia="Times New Roman" w:cstheme="minorHAnsi"/>
          <w:color w:val="000000"/>
          <w:lang w:eastAsia="pl-PL"/>
        </w:rPr>
        <w:t>od odpowiedzialności cywilnej w zakresie prowadzonej działalności na kwotę …</w:t>
      </w:r>
      <w:r>
        <w:rPr>
          <w:rFonts w:eastAsia="Times New Roman" w:cstheme="minorHAnsi"/>
          <w:color w:val="000000"/>
          <w:lang w:eastAsia="pl-PL"/>
        </w:rPr>
        <w:t>……………………….</w:t>
      </w:r>
      <w:r w:rsidRPr="00F93498">
        <w:rPr>
          <w:rFonts w:eastAsia="Times New Roman" w:cstheme="minorHAnsi"/>
          <w:color w:val="000000"/>
          <w:lang w:eastAsia="pl-PL"/>
        </w:rPr>
        <w:t>……. zł</w:t>
      </w:r>
      <w:r w:rsidRPr="00F93498">
        <w:rPr>
          <w:rFonts w:eastAsia="Times New Roman" w:cstheme="minorHAnsi"/>
          <w:i/>
          <w:color w:val="000000"/>
          <w:lang w:eastAsia="pl-PL"/>
        </w:rPr>
        <w:t xml:space="preserve"> </w:t>
      </w:r>
      <w:r w:rsidRPr="00F93498">
        <w:rPr>
          <w:rFonts w:eastAsia="Times New Roman" w:cstheme="minorHAnsi"/>
          <w:color w:val="000000"/>
          <w:lang w:eastAsia="pl-PL"/>
        </w:rPr>
        <w:t>i zobowiązuje się do posiadania aktualnego ubezpieczenia OC przez cały okres trwania umowy</w:t>
      </w:r>
      <w:r>
        <w:rPr>
          <w:rFonts w:ascii="Arial" w:eastAsia="Times New Roman" w:hAnsi="Arial" w:cs="Arial"/>
          <w:color w:val="000000"/>
          <w:lang w:eastAsia="pl-PL"/>
        </w:rPr>
        <w:t>.</w:t>
      </w:r>
    </w:p>
    <w:p w14:paraId="730F6976" w14:textId="77777777" w:rsidR="00B146D8" w:rsidRDefault="00B146D8" w:rsidP="009A3A02">
      <w:pPr>
        <w:spacing w:after="0" w:line="240" w:lineRule="auto"/>
        <w:jc w:val="center"/>
        <w:rPr>
          <w:rFonts w:eastAsia="Times New Roman" w:cstheme="minorHAnsi"/>
          <w:b/>
          <w:bCs/>
          <w:lang w:eastAsia="pl-PL"/>
        </w:rPr>
      </w:pPr>
    </w:p>
    <w:p w14:paraId="314DCE27" w14:textId="77777777" w:rsidR="00B146D8" w:rsidRDefault="00B146D8" w:rsidP="009A3A02">
      <w:pPr>
        <w:spacing w:after="0" w:line="240" w:lineRule="auto"/>
        <w:jc w:val="center"/>
        <w:rPr>
          <w:rFonts w:eastAsia="Times New Roman" w:cstheme="minorHAnsi"/>
          <w:b/>
          <w:bCs/>
          <w:lang w:eastAsia="pl-PL"/>
        </w:rPr>
      </w:pPr>
    </w:p>
    <w:p w14:paraId="22DE5AF8" w14:textId="77777777" w:rsidR="009A3A02" w:rsidRPr="00101E7B" w:rsidRDefault="009A3A02" w:rsidP="009A3A0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Pr>
          <w:rFonts w:eastAsia="Times New Roman" w:cstheme="minorHAnsi"/>
          <w:b/>
          <w:bCs/>
          <w:lang w:eastAsia="pl-PL"/>
        </w:rPr>
        <w:t>12</w:t>
      </w:r>
    </w:p>
    <w:p w14:paraId="6E880A1A" w14:textId="14EEC4DD" w:rsidR="00D36654" w:rsidRDefault="009A3A02" w:rsidP="00D66CC2">
      <w:pPr>
        <w:spacing w:after="0" w:line="240" w:lineRule="auto"/>
        <w:jc w:val="center"/>
        <w:rPr>
          <w:rFonts w:eastAsia="Times New Roman" w:cstheme="minorHAnsi"/>
          <w:b/>
          <w:bCs/>
          <w:lang w:eastAsia="pl-PL"/>
        </w:rPr>
      </w:pPr>
      <w:r>
        <w:rPr>
          <w:rFonts w:eastAsia="Times New Roman" w:cstheme="minorHAnsi"/>
          <w:b/>
          <w:bCs/>
          <w:lang w:eastAsia="pl-PL"/>
        </w:rPr>
        <w:t>Ochrona danych osobowych</w:t>
      </w:r>
    </w:p>
    <w:p w14:paraId="4754A29A" w14:textId="77777777" w:rsidR="009A3A02" w:rsidRDefault="009A3A02" w:rsidP="00D66CC2">
      <w:pPr>
        <w:spacing w:after="0" w:line="240" w:lineRule="auto"/>
        <w:jc w:val="center"/>
        <w:rPr>
          <w:rFonts w:eastAsia="Times New Roman" w:cstheme="minorHAnsi"/>
          <w:b/>
          <w:bCs/>
          <w:lang w:eastAsia="pl-PL"/>
        </w:rPr>
      </w:pPr>
    </w:p>
    <w:p w14:paraId="52EA2330"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Strony zobowiązują się do przetwarzania powierzonych danych osobowych zgodnie z przepisami prawa powszechnie obowiązującego o ochronie danych osobowych, </w:t>
      </w:r>
      <w:r w:rsidRPr="009A3A02">
        <w:rPr>
          <w:rFonts w:asciiTheme="minorHAnsi" w:hAnsiTheme="minorHAnsi" w:cstheme="minorHAnsi"/>
          <w:i/>
          <w:iCs/>
          <w:sz w:val="22"/>
          <w:szCs w:val="22"/>
        </w:rPr>
        <w:t xml:space="preserve">w szczególności z przepisami Rozporządzenia Parlamentu Europejskiego i Rady z dnia 26 kwietnia 2016 r w sprawie ochrony osób fizycznych w związku z przetwarzaniem danych osobowych i w sprawie swobodnego przepływu takich danych oraz uchylenia dyrektywy 95/46/WE /Dz. Urz. UE. L Nr 119, str. 1/, zwanym dalej „RODO”, oraz </w:t>
      </w:r>
      <w:r w:rsidRPr="009A3A02">
        <w:rPr>
          <w:rFonts w:asciiTheme="minorHAnsi" w:hAnsiTheme="minorHAnsi" w:cstheme="minorHAnsi"/>
          <w:sz w:val="22"/>
          <w:szCs w:val="22"/>
        </w:rPr>
        <w:t xml:space="preserve">ustawą z dnia 10 maja 2018 r. o ochronie danych osobowych /Dz. U. poz. 1000 z </w:t>
      </w:r>
      <w:proofErr w:type="spellStart"/>
      <w:r w:rsidRPr="009A3A02">
        <w:rPr>
          <w:rFonts w:asciiTheme="minorHAnsi" w:hAnsiTheme="minorHAnsi" w:cstheme="minorHAnsi"/>
          <w:sz w:val="22"/>
          <w:szCs w:val="22"/>
        </w:rPr>
        <w:t>póżn</w:t>
      </w:r>
      <w:proofErr w:type="spellEnd"/>
      <w:r w:rsidRPr="009A3A02">
        <w:rPr>
          <w:rFonts w:asciiTheme="minorHAnsi" w:hAnsiTheme="minorHAnsi" w:cstheme="minorHAnsi"/>
          <w:sz w:val="22"/>
          <w:szCs w:val="22"/>
        </w:rPr>
        <w:t>. zm./.</w:t>
      </w:r>
    </w:p>
    <w:p w14:paraId="7B54CE56"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związku z realizacją powyższego zamówienia Strony wyrażają zgodę na przetwarzanie swoich danych osobowych przez drugą Stronę.</w:t>
      </w:r>
    </w:p>
    <w:p w14:paraId="7F7CBAA4"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Powierzone dane osobowe będą przetwarzane przez Strony wyłącznie w celu realizacji przedmiotu umowy. </w:t>
      </w:r>
    </w:p>
    <w:p w14:paraId="6F111A17"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Strony ponoszą odpowiedzialność za szkody wyrządzone wzajemnie lub osobom trzecim w związku z przetwarzaniem danych osobowych, a w szczególności w związku z ich bezprawnym udostępnieniem, czy to z winy umyślnej czy nieumyślnej.</w:t>
      </w:r>
    </w:p>
    <w:p w14:paraId="7E22CF93" w14:textId="79D9FAF6"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W związku z wykonywaniem zamówienia </w:t>
      </w:r>
      <w:r>
        <w:rPr>
          <w:rFonts w:asciiTheme="minorHAnsi" w:hAnsiTheme="minorHAnsi" w:cstheme="minorHAnsi"/>
          <w:sz w:val="22"/>
          <w:szCs w:val="22"/>
        </w:rPr>
        <w:t xml:space="preserve">Chrobry Głogów S.A. z siedzibą w Głogów 67-200, ul. </w:t>
      </w:r>
      <w:proofErr w:type="spellStart"/>
      <w:r>
        <w:rPr>
          <w:rFonts w:asciiTheme="minorHAnsi" w:hAnsiTheme="minorHAnsi" w:cstheme="minorHAnsi"/>
          <w:sz w:val="22"/>
          <w:szCs w:val="22"/>
        </w:rPr>
        <w:t>Rudnowska</w:t>
      </w:r>
      <w:proofErr w:type="spellEnd"/>
      <w:r>
        <w:rPr>
          <w:rFonts w:asciiTheme="minorHAnsi" w:hAnsiTheme="minorHAnsi" w:cstheme="minorHAnsi"/>
          <w:sz w:val="22"/>
          <w:szCs w:val="22"/>
        </w:rPr>
        <w:t xml:space="preserve"> 17b</w:t>
      </w:r>
      <w:r w:rsidRPr="009A3A02">
        <w:rPr>
          <w:rFonts w:asciiTheme="minorHAnsi" w:hAnsiTheme="minorHAnsi" w:cstheme="minorHAnsi"/>
          <w:sz w:val="22"/>
          <w:szCs w:val="22"/>
        </w:rPr>
        <w:t xml:space="preserve"> bę</w:t>
      </w:r>
      <w:r>
        <w:rPr>
          <w:rFonts w:asciiTheme="minorHAnsi" w:hAnsiTheme="minorHAnsi" w:cstheme="minorHAnsi"/>
          <w:sz w:val="22"/>
          <w:szCs w:val="22"/>
        </w:rPr>
        <w:t>dzie uprawniony</w:t>
      </w:r>
      <w:r w:rsidRPr="009A3A02">
        <w:rPr>
          <w:rFonts w:asciiTheme="minorHAnsi" w:hAnsiTheme="minorHAnsi" w:cstheme="minorHAnsi"/>
          <w:sz w:val="22"/>
          <w:szCs w:val="22"/>
        </w:rPr>
        <w:t xml:space="preserve"> do przetwarzania danych osobowych osób zatrudnionych przez Wykonawcę. Wykonawca zobowiązany jest uzyskać zgodę tych osób na przetwarzanie ich danych przez </w:t>
      </w:r>
      <w:r>
        <w:rPr>
          <w:rFonts w:asciiTheme="minorHAnsi" w:hAnsiTheme="minorHAnsi" w:cstheme="minorHAnsi"/>
          <w:sz w:val="22"/>
          <w:szCs w:val="22"/>
        </w:rPr>
        <w:t>Chrobry Głogów S.A w Głogowie.</w:t>
      </w:r>
    </w:p>
    <w:p w14:paraId="188237E9"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związku z realizacją zamówienia Wykonawca, oświadcza, iż wszystkie osoby zatrudnione przy wykonywaniu zamówienia wyraziły zgodę na przetwarzanie ich danych osobowych przez Zamawiającego.</w:t>
      </w:r>
    </w:p>
    <w:p w14:paraId="56A7A2B6"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przypadku zmiany osób zatrudnionych przy wykonywaniu zamówienia, Strona obowiązana jest uzyskać zgodę tych osób na przetwarzanie ich danych osobowych przez drugą Stronę .</w:t>
      </w:r>
    </w:p>
    <w:p w14:paraId="12897A2B" w14:textId="71B693B5" w:rsidR="001351DB" w:rsidRPr="009F01D5" w:rsidRDefault="009A3A02" w:rsidP="00D66CC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Osoby, które nie wyraziły zgody na przetwarzanie ich danych osobowych przez Stronę niniejszej umowy, nie mogą być zatrudnione przy wykonywaniu zamówienia.</w:t>
      </w:r>
      <w:r w:rsidR="00D66CC2" w:rsidRPr="00800A89">
        <w:rPr>
          <w:rFonts w:eastAsia="Calibri" w:cstheme="minorHAnsi"/>
          <w:color w:val="FF0000"/>
          <w:lang w:eastAsia="pl-PL"/>
        </w:rPr>
        <w:t xml:space="preserve"> </w:t>
      </w:r>
    </w:p>
    <w:p w14:paraId="3F208662" w14:textId="77777777" w:rsidR="001351DB" w:rsidRDefault="001351DB" w:rsidP="00D66CC2">
      <w:pPr>
        <w:spacing w:after="0" w:line="240" w:lineRule="auto"/>
        <w:jc w:val="both"/>
        <w:rPr>
          <w:rFonts w:eastAsia="Times New Roman" w:cstheme="minorHAnsi"/>
          <w:lang w:eastAsia="pl-PL"/>
        </w:rPr>
      </w:pPr>
    </w:p>
    <w:p w14:paraId="5DD0315F" w14:textId="77777777" w:rsidR="001351DB" w:rsidRPr="00101E7B" w:rsidRDefault="001351DB" w:rsidP="00D66CC2">
      <w:pPr>
        <w:spacing w:after="0" w:line="240" w:lineRule="auto"/>
        <w:jc w:val="both"/>
        <w:rPr>
          <w:rFonts w:eastAsia="Times New Roman" w:cstheme="minorHAnsi"/>
          <w:lang w:eastAsia="pl-PL"/>
        </w:rPr>
      </w:pPr>
    </w:p>
    <w:p w14:paraId="3D453CF5" w14:textId="6E5D7901"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B959A7">
        <w:rPr>
          <w:rFonts w:eastAsia="Times New Roman" w:cstheme="minorHAnsi"/>
          <w:b/>
          <w:bCs/>
          <w:lang w:eastAsia="pl-PL"/>
        </w:rPr>
        <w:t>13</w:t>
      </w:r>
    </w:p>
    <w:p w14:paraId="1792E04D" w14:textId="208355BB" w:rsidR="00B959A7" w:rsidRDefault="00B959A7" w:rsidP="00D66CC2">
      <w:pPr>
        <w:spacing w:after="0" w:line="240" w:lineRule="auto"/>
        <w:jc w:val="center"/>
        <w:rPr>
          <w:rFonts w:eastAsia="Times New Roman" w:cstheme="minorHAnsi"/>
          <w:b/>
          <w:bCs/>
          <w:lang w:eastAsia="pl-PL"/>
        </w:rPr>
      </w:pPr>
      <w:r>
        <w:rPr>
          <w:rFonts w:eastAsia="Times New Roman" w:cstheme="minorHAnsi"/>
          <w:b/>
          <w:bCs/>
          <w:lang w:eastAsia="pl-PL"/>
        </w:rPr>
        <w:t>Postanowienia końcowe</w:t>
      </w:r>
    </w:p>
    <w:p w14:paraId="78B3B067" w14:textId="77777777" w:rsidR="00B959A7" w:rsidRDefault="00B959A7" w:rsidP="00D66CC2">
      <w:pPr>
        <w:spacing w:after="0" w:line="240" w:lineRule="auto"/>
        <w:jc w:val="center"/>
        <w:rPr>
          <w:rFonts w:eastAsia="Times New Roman" w:cstheme="minorHAnsi"/>
          <w:b/>
          <w:bCs/>
          <w:lang w:eastAsia="pl-PL"/>
        </w:rPr>
      </w:pPr>
    </w:p>
    <w:p w14:paraId="70E84A04" w14:textId="2D319382" w:rsidR="00B959A7" w:rsidRPr="00B959A7" w:rsidRDefault="00B959A7" w:rsidP="00B959A7">
      <w:pPr>
        <w:numPr>
          <w:ilvl w:val="0"/>
          <w:numId w:val="24"/>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W sprawach nieuregulowanych niniejszą umową mają zastosowanie przepisy ustawy z dnia 29 stycznia 2004 r. Prawo zamówień publicznych /tj. Dz. U.</w:t>
      </w:r>
      <w:r w:rsidR="00C65CEA">
        <w:rPr>
          <w:rFonts w:eastAsia="Times New Roman" w:cstheme="minorHAnsi"/>
          <w:lang w:eastAsia="pl-PL"/>
        </w:rPr>
        <w:t xml:space="preserve"> z 2018 r. poz. 1986</w:t>
      </w:r>
      <w:bookmarkStart w:id="0" w:name="_GoBack"/>
      <w:bookmarkEnd w:id="0"/>
      <w:r w:rsidRPr="00B959A7">
        <w:rPr>
          <w:rFonts w:eastAsia="Times New Roman" w:cstheme="minorHAnsi"/>
          <w:lang w:eastAsia="pl-PL"/>
        </w:rPr>
        <w:t>/ oraz Kodeksu cywilnego.</w:t>
      </w:r>
    </w:p>
    <w:p w14:paraId="1A6C60D5" w14:textId="77777777"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Spory wynikłe z niniejszej umowy rozstrzygać będzie sąd powszechny właściwy dla siedziby Zamawiającego.</w:t>
      </w:r>
    </w:p>
    <w:p w14:paraId="4ACB9C14" w14:textId="77777777"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Załączniki do umowy stanowiące jej integralną część:</w:t>
      </w:r>
    </w:p>
    <w:p w14:paraId="002F76CC" w14:textId="0FAA6405"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B959A7">
        <w:rPr>
          <w:rFonts w:eastAsia="Times New Roman" w:cstheme="minorHAnsi"/>
          <w:lang w:eastAsia="pl-PL"/>
        </w:rPr>
        <w:t xml:space="preserve">Załącznik nr 1 </w:t>
      </w:r>
      <w:r>
        <w:rPr>
          <w:rFonts w:eastAsia="Times New Roman" w:cstheme="minorHAnsi"/>
          <w:lang w:eastAsia="pl-PL"/>
        </w:rPr>
        <w:t>– Karta meczu wyjazdowego</w:t>
      </w:r>
    </w:p>
    <w:p w14:paraId="37ED272F" w14:textId="21226B82"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B959A7">
        <w:rPr>
          <w:rFonts w:eastAsia="Times New Roman" w:cstheme="minorHAnsi"/>
          <w:lang w:eastAsia="pl-PL"/>
        </w:rPr>
        <w:t xml:space="preserve">Załącznik nr 2 – </w:t>
      </w:r>
      <w:r>
        <w:rPr>
          <w:rFonts w:eastAsia="Times New Roman" w:cstheme="minorHAnsi"/>
          <w:lang w:eastAsia="pl-PL"/>
        </w:rPr>
        <w:t>Wykaz - Podwykonawcy</w:t>
      </w:r>
    </w:p>
    <w:p w14:paraId="697F34D1" w14:textId="77777777" w:rsid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101E7B">
        <w:rPr>
          <w:rFonts w:eastAsia="Times New Roman" w:cstheme="minorHAnsi"/>
          <w:lang w:eastAsia="pl-PL"/>
        </w:rPr>
        <w:t>Oferta</w:t>
      </w:r>
      <w:r w:rsidRPr="00101E7B">
        <w:rPr>
          <w:rFonts w:eastAsia="Calibri" w:cstheme="minorHAnsi"/>
          <w:lang w:eastAsia="pl-PL"/>
        </w:rPr>
        <w:t xml:space="preserve"> </w:t>
      </w:r>
      <w:r w:rsidRPr="00101E7B">
        <w:rPr>
          <w:rFonts w:eastAsia="Times New Roman" w:cstheme="minorHAnsi"/>
          <w:lang w:eastAsia="pl-PL"/>
        </w:rPr>
        <w:t>Wykonawcy wraz z załącznikami.</w:t>
      </w:r>
    </w:p>
    <w:p w14:paraId="2EB50E6F" w14:textId="501A1575"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101E7B">
        <w:rPr>
          <w:rFonts w:eastAsia="Times New Roman" w:cstheme="minorHAnsi"/>
          <w:lang w:eastAsia="pl-PL"/>
        </w:rPr>
        <w:t>Specyfikacja</w:t>
      </w:r>
      <w:r w:rsidRPr="00101E7B">
        <w:rPr>
          <w:rFonts w:eastAsia="Calibri" w:cstheme="minorHAnsi"/>
          <w:lang w:eastAsia="pl-PL"/>
        </w:rPr>
        <w:t xml:space="preserve"> </w:t>
      </w:r>
      <w:r w:rsidRPr="00101E7B">
        <w:rPr>
          <w:rFonts w:eastAsia="Times New Roman" w:cstheme="minorHAnsi"/>
          <w:lang w:eastAsia="pl-PL"/>
        </w:rPr>
        <w:t>istotnych</w:t>
      </w:r>
      <w:r w:rsidRPr="00101E7B">
        <w:rPr>
          <w:rFonts w:eastAsia="Calibri" w:cstheme="minorHAnsi"/>
          <w:lang w:eastAsia="pl-PL"/>
        </w:rPr>
        <w:t xml:space="preserve"> </w:t>
      </w:r>
      <w:r w:rsidRPr="00101E7B">
        <w:rPr>
          <w:rFonts w:eastAsia="Times New Roman" w:cstheme="minorHAnsi"/>
          <w:lang w:eastAsia="pl-PL"/>
        </w:rPr>
        <w:t>warunków</w:t>
      </w:r>
      <w:r w:rsidRPr="00101E7B">
        <w:rPr>
          <w:rFonts w:eastAsia="Calibri" w:cstheme="minorHAnsi"/>
          <w:lang w:eastAsia="pl-PL"/>
        </w:rPr>
        <w:t xml:space="preserve"> </w:t>
      </w:r>
      <w:r w:rsidRPr="00101E7B">
        <w:rPr>
          <w:rFonts w:eastAsia="Times New Roman" w:cstheme="minorHAnsi"/>
          <w:lang w:eastAsia="pl-PL"/>
        </w:rPr>
        <w:t>zamówienia.</w:t>
      </w:r>
    </w:p>
    <w:p w14:paraId="72F782E0" w14:textId="77777777"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Umowę niniejszą sporządzono w trzech jednobrzmiących egzemplarzach – 2 egz. dla Zamawiającego, 1 egz. dla Wykonawcy.</w:t>
      </w:r>
    </w:p>
    <w:p w14:paraId="697CB994" w14:textId="77777777" w:rsidR="00B959A7" w:rsidRPr="00101E7B" w:rsidRDefault="00B959A7" w:rsidP="00D66CC2">
      <w:pPr>
        <w:spacing w:after="0" w:line="240" w:lineRule="auto"/>
        <w:jc w:val="center"/>
        <w:rPr>
          <w:rFonts w:eastAsia="Times New Roman" w:cstheme="minorHAnsi"/>
          <w:b/>
          <w:bCs/>
          <w:lang w:eastAsia="pl-PL"/>
        </w:rPr>
      </w:pPr>
    </w:p>
    <w:p w14:paraId="27A7DB0A" w14:textId="4F4D2804" w:rsidR="00D66CC2" w:rsidRPr="00101E7B" w:rsidRDefault="00D66CC2" w:rsidP="00C82069">
      <w:pPr>
        <w:spacing w:after="0" w:line="240" w:lineRule="auto"/>
        <w:jc w:val="both"/>
        <w:rPr>
          <w:rFonts w:eastAsia="Calibri" w:cstheme="minorHAnsi"/>
          <w:lang w:eastAsia="pl-PL"/>
        </w:rPr>
      </w:pPr>
    </w:p>
    <w:p w14:paraId="6D8AE147" w14:textId="77777777" w:rsidR="00D66CC2" w:rsidRPr="00101E7B" w:rsidRDefault="00D66CC2" w:rsidP="00D66CC2">
      <w:pPr>
        <w:suppressAutoHyphens/>
        <w:spacing w:after="0" w:line="240" w:lineRule="auto"/>
        <w:rPr>
          <w:rFonts w:eastAsia="Times New Roman" w:cstheme="minorHAnsi"/>
          <w:b/>
          <w:bCs/>
          <w:lang w:eastAsia="zh-CN"/>
        </w:rPr>
      </w:pPr>
    </w:p>
    <w:p w14:paraId="52F1643D" w14:textId="2DCD7329" w:rsidR="00D66CC2" w:rsidRPr="00101E7B" w:rsidRDefault="00D66CC2" w:rsidP="00871F60">
      <w:pPr>
        <w:spacing w:after="0" w:line="240" w:lineRule="auto"/>
        <w:jc w:val="both"/>
        <w:rPr>
          <w:rFonts w:eastAsia="Calibri" w:cstheme="minorHAnsi"/>
          <w:lang w:eastAsia="pl-PL"/>
        </w:rPr>
      </w:pPr>
    </w:p>
    <w:p w14:paraId="119F5BF8" w14:textId="77777777" w:rsidR="00D66CC2" w:rsidRPr="00101E7B" w:rsidRDefault="00D66CC2" w:rsidP="00D66CC2">
      <w:pPr>
        <w:spacing w:after="0" w:line="240" w:lineRule="auto"/>
        <w:jc w:val="both"/>
        <w:rPr>
          <w:rFonts w:eastAsia="Times New Roman" w:cstheme="minorHAnsi"/>
          <w:lang w:eastAsia="pl-PL"/>
        </w:rPr>
      </w:pPr>
    </w:p>
    <w:p w14:paraId="0150F4CF" w14:textId="77777777" w:rsidR="009F01D5" w:rsidRDefault="009F01D5" w:rsidP="00D66CC2">
      <w:pPr>
        <w:spacing w:after="0" w:line="240" w:lineRule="auto"/>
        <w:rPr>
          <w:rFonts w:eastAsia="Times New Roman" w:cstheme="minorHAnsi"/>
          <w:lang w:eastAsia="pl-PL"/>
        </w:rPr>
      </w:pPr>
    </w:p>
    <w:p w14:paraId="0C5E03D7" w14:textId="77777777" w:rsidR="00800A89" w:rsidRDefault="00800A89" w:rsidP="00D66CC2">
      <w:pPr>
        <w:spacing w:after="0" w:line="240" w:lineRule="auto"/>
        <w:rPr>
          <w:rFonts w:eastAsia="Times New Roman" w:cstheme="minorHAnsi"/>
          <w:lang w:eastAsia="pl-PL"/>
        </w:rPr>
      </w:pPr>
    </w:p>
    <w:p w14:paraId="18278BB0" w14:textId="77777777" w:rsidR="00E821FF" w:rsidRPr="00101E7B" w:rsidRDefault="00E821FF" w:rsidP="00D66CC2">
      <w:pPr>
        <w:spacing w:after="0" w:line="240" w:lineRule="auto"/>
        <w:rPr>
          <w:rFonts w:eastAsia="Times New Roman" w:cstheme="minorHAnsi"/>
          <w:lang w:eastAsia="pl-PL"/>
        </w:rPr>
      </w:pPr>
    </w:p>
    <w:p w14:paraId="08CA99E9" w14:textId="77777777" w:rsidR="00D66CC2" w:rsidRPr="00101E7B" w:rsidRDefault="00D66CC2" w:rsidP="00D66CC2">
      <w:pPr>
        <w:spacing w:after="0" w:line="240" w:lineRule="auto"/>
        <w:rPr>
          <w:rFonts w:eastAsia="Times New Roman" w:cstheme="minorHAnsi"/>
          <w:lang w:eastAsia="pl-PL"/>
        </w:rPr>
      </w:pPr>
    </w:p>
    <w:p w14:paraId="5F7F2AA7" w14:textId="66C78829" w:rsidR="00D66CC2" w:rsidRPr="00101E7B" w:rsidRDefault="00F5745C" w:rsidP="00D66CC2">
      <w:pPr>
        <w:spacing w:after="0" w:line="240" w:lineRule="auto"/>
        <w:rPr>
          <w:rFonts w:eastAsia="Times New Roman" w:cstheme="minorHAnsi"/>
          <w:lang w:eastAsia="pl-PL"/>
        </w:rPr>
      </w:pPr>
      <w:r>
        <w:rPr>
          <w:rFonts w:eastAsia="Times New Roman" w:cstheme="minorHAnsi"/>
          <w:lang w:eastAsia="pl-PL"/>
        </w:rPr>
        <w:t xml:space="preserve">             </w:t>
      </w:r>
      <w:r w:rsidR="00E821FF">
        <w:rPr>
          <w:rFonts w:eastAsia="Times New Roman" w:cstheme="minorHAnsi"/>
          <w:lang w:eastAsia="pl-PL"/>
        </w:rPr>
        <w:t xml:space="preserve">    </w:t>
      </w:r>
      <w:r w:rsidR="00D66CC2" w:rsidRPr="00101E7B">
        <w:rPr>
          <w:rFonts w:eastAsia="Times New Roman" w:cstheme="minorHAnsi"/>
          <w:lang w:eastAsia="pl-PL"/>
        </w:rPr>
        <w:t>ZAMAWIAJĄCY</w:t>
      </w:r>
      <w:r w:rsidR="00D66CC2" w:rsidRPr="00101E7B">
        <w:rPr>
          <w:rFonts w:eastAsia="Calibri" w:cstheme="minorHAnsi"/>
          <w:lang w:eastAsia="pl-PL"/>
        </w:rPr>
        <w:t xml:space="preserve">                                                                                             </w:t>
      </w:r>
      <w:r w:rsidR="00D66CC2" w:rsidRPr="00101E7B">
        <w:rPr>
          <w:rFonts w:eastAsia="Times New Roman" w:cstheme="minorHAnsi"/>
          <w:lang w:eastAsia="pl-PL"/>
        </w:rPr>
        <w:t>WYKONAWCA</w:t>
      </w:r>
    </w:p>
    <w:p w14:paraId="2C942C8D" w14:textId="77777777" w:rsidR="00D66CC2" w:rsidRPr="00101E7B" w:rsidRDefault="00D66CC2" w:rsidP="00D66CC2">
      <w:pPr>
        <w:spacing w:after="0" w:line="240" w:lineRule="auto"/>
        <w:rPr>
          <w:rFonts w:eastAsia="Times New Roman" w:cstheme="minorHAnsi"/>
          <w:lang w:eastAsia="pl-PL"/>
        </w:rPr>
      </w:pPr>
    </w:p>
    <w:sectPr w:rsidR="00D66CC2" w:rsidRPr="00101E7B" w:rsidSect="004C419D">
      <w:headerReference w:type="default" r:id="rId9"/>
      <w:pgSz w:w="11906" w:h="16838"/>
      <w:pgMar w:top="993" w:right="991" w:bottom="776" w:left="1417"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0E1DF" w14:textId="77777777" w:rsidR="00322B16" w:rsidRDefault="00322B16">
      <w:pPr>
        <w:spacing w:after="0" w:line="240" w:lineRule="auto"/>
      </w:pPr>
      <w:r>
        <w:separator/>
      </w:r>
    </w:p>
  </w:endnote>
  <w:endnote w:type="continuationSeparator" w:id="0">
    <w:p w14:paraId="336BE437" w14:textId="77777777" w:rsidR="00322B16" w:rsidRDefault="00322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EB81D" w14:textId="77777777" w:rsidR="00322B16" w:rsidRDefault="00322B16">
      <w:pPr>
        <w:spacing w:after="0" w:line="240" w:lineRule="auto"/>
      </w:pPr>
      <w:r>
        <w:separator/>
      </w:r>
    </w:p>
  </w:footnote>
  <w:footnote w:type="continuationSeparator" w:id="0">
    <w:p w14:paraId="17CFB22B" w14:textId="77777777" w:rsidR="00322B16" w:rsidRDefault="00322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F71D" w14:textId="77777777" w:rsidR="006C6705" w:rsidRDefault="00C65CEA">
    <w:pPr>
      <w:pStyle w:val="Nagwek"/>
    </w:pPr>
  </w:p>
  <w:p w14:paraId="2D1CFAB7" w14:textId="77777777" w:rsidR="006C6705" w:rsidRDefault="00C65C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nsid w:val="00000005"/>
    <w:multiLevelType w:val="multilevel"/>
    <w:tmpl w:val="00000005"/>
    <w:name w:val="WW8Num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3">
    <w:nsid w:val="00000007"/>
    <w:multiLevelType w:val="multilevel"/>
    <w:tmpl w:val="00000007"/>
    <w:name w:val="WW8Num7"/>
    <w:lvl w:ilvl="0">
      <w:start w:val="1"/>
      <w:numFmt w:val="decimal"/>
      <w:lvlText w:val="%1)"/>
      <w:lvlJc w:val="left"/>
      <w:pPr>
        <w:tabs>
          <w:tab w:val="num" w:pos="1004"/>
        </w:tabs>
        <w:ind w:left="720" w:hanging="76"/>
      </w:pPr>
      <w:rPr>
        <w:rFonts w:ascii="Times New Roman" w:eastAsia="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624" w:firstLine="0"/>
      </w:pPr>
      <w:rPr>
        <w:b w:val="0"/>
      </w:rPr>
    </w:lvl>
    <w:lvl w:ilvl="4">
      <w:start w:val="1"/>
      <w:numFmt w:val="decimal"/>
      <w:lvlText w:val="%5)"/>
      <w:lvlJc w:val="left"/>
      <w:pPr>
        <w:tabs>
          <w:tab w:val="num" w:pos="3884"/>
        </w:tabs>
        <w:ind w:left="3884" w:hanging="360"/>
      </w:pPr>
      <w:rPr>
        <w:rFonts w:ascii="Times New Roman" w:hAnsi="Times New Roman" w:cs="Times New Roman"/>
      </w:r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4">
    <w:nsid w:val="00000009"/>
    <w:multiLevelType w:val="multilevel"/>
    <w:tmpl w:val="00000009"/>
    <w:name w:val="WW8Num9"/>
    <w:lvl w:ilvl="0">
      <w:start w:val="1"/>
      <w:numFmt w:val="bullet"/>
      <w:lvlText w:val=""/>
      <w:lvlJc w:val="left"/>
      <w:pPr>
        <w:tabs>
          <w:tab w:val="num" w:pos="1353"/>
        </w:tabs>
        <w:ind w:left="1353" w:hanging="360"/>
      </w:pPr>
      <w:rPr>
        <w:rFonts w:ascii="Symbol" w:hAnsi="Symbol" w:cs="Times New Roman"/>
      </w:rPr>
    </w:lvl>
    <w:lvl w:ilvl="1">
      <w:start w:val="1"/>
      <w:numFmt w:val="decimal"/>
      <w:lvlText w:val="%2."/>
      <w:lvlJc w:val="left"/>
      <w:pPr>
        <w:tabs>
          <w:tab w:val="num" w:pos="2073"/>
        </w:tabs>
        <w:ind w:left="2073" w:hanging="360"/>
      </w:pPr>
      <w:rPr>
        <w:rFonts w:ascii="Times New Roman" w:hAnsi="Times New Roman" w:cs="Times New Roman"/>
      </w:rPr>
    </w:lvl>
    <w:lvl w:ilvl="2">
      <w:start w:val="1"/>
      <w:numFmt w:val="bullet"/>
      <w:lvlText w:val=""/>
      <w:lvlJc w:val="left"/>
      <w:pPr>
        <w:tabs>
          <w:tab w:val="num" w:pos="2793"/>
        </w:tabs>
        <w:ind w:left="2793" w:hanging="360"/>
      </w:pPr>
      <w:rPr>
        <w:rFonts w:ascii="Wingdings" w:hAnsi="Wingdings" w:cs="Wingdings"/>
      </w:rPr>
    </w:lvl>
    <w:lvl w:ilvl="3">
      <w:start w:val="1"/>
      <w:numFmt w:val="bullet"/>
      <w:lvlText w:val=""/>
      <w:lvlJc w:val="left"/>
      <w:pPr>
        <w:tabs>
          <w:tab w:val="num" w:pos="3513"/>
        </w:tabs>
        <w:ind w:left="3513" w:hanging="360"/>
      </w:pPr>
      <w:rPr>
        <w:rFonts w:ascii="Symbol" w:hAnsi="Symbol" w:cs="Times New Roman"/>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cs="Wingdings"/>
      </w:rPr>
    </w:lvl>
    <w:lvl w:ilvl="6">
      <w:start w:val="1"/>
      <w:numFmt w:val="bullet"/>
      <w:lvlText w:val=""/>
      <w:lvlJc w:val="left"/>
      <w:pPr>
        <w:tabs>
          <w:tab w:val="num" w:pos="5673"/>
        </w:tabs>
        <w:ind w:left="5673" w:hanging="360"/>
      </w:pPr>
      <w:rPr>
        <w:rFonts w:ascii="Symbol" w:hAnsi="Symbol" w:cs="Times New Roman"/>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cs="Wingdings"/>
      </w:rPr>
    </w:lvl>
  </w:abstractNum>
  <w:abstractNum w:abstractNumId="5">
    <w:nsid w:val="0000000A"/>
    <w:multiLevelType w:val="multilevel"/>
    <w:tmpl w:val="0000000A"/>
    <w:name w:val="WW8Num10"/>
    <w:lvl w:ilvl="0">
      <w:start w:val="1"/>
      <w:numFmt w:val="decimal"/>
      <w:lvlText w:val="%1)"/>
      <w:lvlJc w:val="left"/>
      <w:pPr>
        <w:tabs>
          <w:tab w:val="num" w:pos="1004"/>
        </w:tabs>
        <w:ind w:left="720" w:hanging="76"/>
      </w:pPr>
      <w:rPr>
        <w:rFonts w:ascii="Arial" w:eastAsia="Times New Roman" w:hAnsi="Arial" w:cs="Arial"/>
      </w:rPr>
    </w:lvl>
    <w:lvl w:ilvl="1">
      <w:start w:val="1"/>
      <w:numFmt w:val="lowerLetter"/>
      <w:lvlText w:val="%2)"/>
      <w:lvlJc w:val="left"/>
      <w:pPr>
        <w:tabs>
          <w:tab w:val="num" w:pos="1724"/>
        </w:tabs>
        <w:ind w:left="1724" w:hanging="360"/>
      </w:pPr>
      <w:rPr>
        <w:b w:val="0"/>
        <w:bCs w:val="0"/>
      </w:rPr>
    </w:lvl>
    <w:lvl w:ilvl="2">
      <w:start w:val="1"/>
      <w:numFmt w:val="decimal"/>
      <w:lvlText w:val="%3."/>
      <w:lvlJc w:val="left"/>
      <w:pPr>
        <w:tabs>
          <w:tab w:val="num" w:pos="2624"/>
        </w:tabs>
        <w:ind w:left="2624" w:hanging="360"/>
      </w:pPr>
      <w:rPr>
        <w:b w:val="0"/>
        <w:bCs w:val="0"/>
      </w:rPr>
    </w:lvl>
    <w:lvl w:ilvl="3">
      <w:start w:val="1"/>
      <w:numFmt w:val="decimal"/>
      <w:lvlText w:val="%4)"/>
      <w:lvlJc w:val="left"/>
      <w:pPr>
        <w:tabs>
          <w:tab w:val="num" w:pos="3164"/>
        </w:tabs>
        <w:ind w:left="624" w:firstLine="0"/>
      </w:pPr>
      <w:rPr>
        <w:b w:val="0"/>
        <w:bCs w:val="0"/>
      </w:rPr>
    </w:lvl>
    <w:lvl w:ilvl="4">
      <w:start w:val="1"/>
      <w:numFmt w:val="decimal"/>
      <w:lvlText w:val="%5)"/>
      <w:lvlJc w:val="left"/>
      <w:pPr>
        <w:tabs>
          <w:tab w:val="num" w:pos="3884"/>
        </w:tabs>
        <w:ind w:left="3884" w:hanging="360"/>
      </w:pPr>
      <w:rPr>
        <w:b w:val="0"/>
        <w:bCs w:val="0"/>
      </w:rPr>
    </w:lvl>
    <w:lvl w:ilvl="5">
      <w:start w:val="1"/>
      <w:numFmt w:val="lowerRoman"/>
      <w:lvlText w:val="%6."/>
      <w:lvlJc w:val="left"/>
      <w:pPr>
        <w:tabs>
          <w:tab w:val="num" w:pos="4604"/>
        </w:tabs>
        <w:ind w:left="4604" w:hanging="180"/>
      </w:pPr>
      <w:rPr>
        <w:b w:val="0"/>
        <w:bCs w:val="0"/>
      </w:r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rPr>
        <w:b w:val="0"/>
        <w:bCs w:val="0"/>
      </w:rPr>
    </w:lvl>
    <w:lvl w:ilvl="8">
      <w:start w:val="1"/>
      <w:numFmt w:val="lowerRoman"/>
      <w:lvlText w:val="%9."/>
      <w:lvlJc w:val="left"/>
      <w:pPr>
        <w:tabs>
          <w:tab w:val="num" w:pos="6764"/>
        </w:tabs>
        <w:ind w:left="6764" w:hanging="180"/>
      </w:pPr>
      <w:rPr>
        <w:b w:val="0"/>
        <w:bCs w:val="0"/>
      </w:rPr>
    </w:lvl>
  </w:abstractNum>
  <w:abstractNum w:abstractNumId="6">
    <w:nsid w:val="0000000B"/>
    <w:multiLevelType w:val="multilevel"/>
    <w:tmpl w:val="0000000B"/>
    <w:name w:val="WW8Num11"/>
    <w:lvl w:ilvl="0">
      <w:start w:val="1"/>
      <w:numFmt w:val="lowerLetter"/>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Times New Roman" w:hAnsi="Times New Roman" w:cs="Times New Roman"/>
        <w:b w:val="0"/>
        <w:bCs w:val="0"/>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7">
    <w:nsid w:val="0000000D"/>
    <w:multiLevelType w:val="singleLevel"/>
    <w:tmpl w:val="0000000D"/>
    <w:name w:val="WW8Num13"/>
    <w:lvl w:ilvl="0">
      <w:start w:val="1"/>
      <w:numFmt w:val="decimal"/>
      <w:lvlText w:val="%1)"/>
      <w:lvlJc w:val="left"/>
      <w:pPr>
        <w:tabs>
          <w:tab w:val="num" w:pos="1077"/>
        </w:tabs>
        <w:ind w:left="1077" w:hanging="360"/>
      </w:pPr>
    </w:lvl>
  </w:abstractNum>
  <w:abstractNum w:abstractNumId="8">
    <w:nsid w:val="0000000E"/>
    <w:multiLevelType w:val="multilevel"/>
    <w:tmpl w:val="0000000E"/>
    <w:name w:val="WW8Num14"/>
    <w:lvl w:ilvl="0">
      <w:start w:val="1"/>
      <w:numFmt w:val="lowerLetter"/>
      <w:lvlText w:val="%1)"/>
      <w:lvlJc w:val="left"/>
      <w:pPr>
        <w:tabs>
          <w:tab w:val="num" w:pos="1004"/>
        </w:tabs>
        <w:ind w:left="1004" w:hanging="360"/>
      </w:pPr>
      <w:rPr>
        <w:rFonts w:ascii="Times New Roman" w:eastAsia="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rPr>
        <w:rFonts w:ascii="Times New Roman" w:hAnsi="Times New Roman" w:cs="Times New Roman"/>
      </w:r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9">
    <w:nsid w:val="00000010"/>
    <w:multiLevelType w:val="multilevel"/>
    <w:tmpl w:val="00000010"/>
    <w:name w:val="WW8Num16"/>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nsid w:val="00000012"/>
    <w:multiLevelType w:val="multilevel"/>
    <w:tmpl w:val="00000012"/>
    <w:name w:val="WW8Num18"/>
    <w:lvl w:ilvl="0">
      <w:start w:val="1"/>
      <w:numFmt w:val="upperRoman"/>
      <w:lvlText w:val="%1."/>
      <w:lvlJc w:val="left"/>
      <w:pPr>
        <w:tabs>
          <w:tab w:val="num" w:pos="1080"/>
        </w:tabs>
        <w:ind w:left="1080" w:hanging="720"/>
      </w:pPr>
      <w:rPr>
        <w:rFonts w:ascii="Times New Roman" w:hAnsi="Times New Roman" w:cs="Times New Roman"/>
      </w:rPr>
    </w:lvl>
    <w:lvl w:ilvl="1">
      <w:start w:val="1"/>
      <w:numFmt w:val="decimal"/>
      <w:lvlText w:val="%1.%2."/>
      <w:lvlJc w:val="left"/>
      <w:pPr>
        <w:tabs>
          <w:tab w:val="num" w:pos="795"/>
        </w:tabs>
        <w:ind w:left="795" w:hanging="435"/>
      </w:pPr>
      <w:rPr>
        <w:rFonts w:ascii="Times New Roman" w:hAnsi="Times New Roman" w:cs="Times New Roman"/>
      </w:rPr>
    </w:lvl>
    <w:lvl w:ilvl="2">
      <w:start w:val="1"/>
      <w:numFmt w:val="decimal"/>
      <w:lvlText w:val="%1.%2.%3."/>
      <w:lvlJc w:val="left"/>
      <w:pPr>
        <w:tabs>
          <w:tab w:val="num" w:pos="1080"/>
        </w:tabs>
        <w:ind w:left="1080" w:hanging="720"/>
      </w:pPr>
      <w:rPr>
        <w:rFonts w:ascii="Times New Roman" w:hAnsi="Times New Roman" w:cs="Times New Roman"/>
      </w:rPr>
    </w:lvl>
    <w:lvl w:ilvl="3">
      <w:start w:val="1"/>
      <w:numFmt w:val="decimal"/>
      <w:lvlText w:val="%1.%2.%3.%4."/>
      <w:lvlJc w:val="left"/>
      <w:pPr>
        <w:tabs>
          <w:tab w:val="num" w:pos="1080"/>
        </w:tabs>
        <w:ind w:left="1080" w:hanging="720"/>
      </w:pPr>
      <w:rPr>
        <w:rFonts w:ascii="Times New Roman" w:hAnsi="Times New Roman" w:cs="Times New Roman"/>
      </w:rPr>
    </w:lvl>
    <w:lvl w:ilvl="4">
      <w:start w:val="1"/>
      <w:numFmt w:val="decimal"/>
      <w:lvlText w:val="%1.%2.%3.%4.%5."/>
      <w:lvlJc w:val="left"/>
      <w:pPr>
        <w:tabs>
          <w:tab w:val="num" w:pos="1440"/>
        </w:tabs>
        <w:ind w:left="1440" w:hanging="1080"/>
      </w:pPr>
      <w:rPr>
        <w:rFonts w:ascii="Times New Roman" w:hAnsi="Times New Roman" w:cs="Times New Roman"/>
      </w:rPr>
    </w:lvl>
    <w:lvl w:ilvl="5">
      <w:start w:val="1"/>
      <w:numFmt w:val="decimal"/>
      <w:lvlText w:val="%1.%2.%3.%4.%5.%6."/>
      <w:lvlJc w:val="left"/>
      <w:pPr>
        <w:tabs>
          <w:tab w:val="num" w:pos="1440"/>
        </w:tabs>
        <w:ind w:left="1440" w:hanging="1080"/>
      </w:pPr>
      <w:rPr>
        <w:rFonts w:ascii="Times New Roman" w:hAnsi="Times New Roman" w:cs="Times New Roman"/>
      </w:rPr>
    </w:lvl>
    <w:lvl w:ilvl="6">
      <w:start w:val="1"/>
      <w:numFmt w:val="decimal"/>
      <w:lvlText w:val="%1.%2.%3.%4.%5.%6.%7."/>
      <w:lvlJc w:val="left"/>
      <w:pPr>
        <w:tabs>
          <w:tab w:val="num" w:pos="1800"/>
        </w:tabs>
        <w:ind w:left="1800" w:hanging="1440"/>
      </w:pPr>
      <w:rPr>
        <w:rFonts w:ascii="Times New Roman" w:hAnsi="Times New Roman" w:cs="Times New Roman"/>
      </w:rPr>
    </w:lvl>
    <w:lvl w:ilvl="7">
      <w:start w:val="1"/>
      <w:numFmt w:val="decimal"/>
      <w:lvlText w:val="%1.%2.%3.%4.%5.%6.%7.%8."/>
      <w:lvlJc w:val="left"/>
      <w:pPr>
        <w:tabs>
          <w:tab w:val="num" w:pos="1800"/>
        </w:tabs>
        <w:ind w:left="1800" w:hanging="1440"/>
      </w:pPr>
      <w:rPr>
        <w:rFonts w:ascii="Times New Roman" w:hAnsi="Times New Roman" w:cs="Times New Roman"/>
      </w:rPr>
    </w:lvl>
    <w:lvl w:ilvl="8">
      <w:start w:val="1"/>
      <w:numFmt w:val="decimal"/>
      <w:lvlText w:val="%1.%2.%3.%4.%5.%6.%7.%8.%9."/>
      <w:lvlJc w:val="left"/>
      <w:pPr>
        <w:tabs>
          <w:tab w:val="num" w:pos="2160"/>
        </w:tabs>
        <w:ind w:left="2160" w:hanging="1800"/>
      </w:pPr>
      <w:rPr>
        <w:rFonts w:ascii="Times New Roman" w:hAnsi="Times New Roman"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14"/>
    <w:multiLevelType w:val="singleLevel"/>
    <w:tmpl w:val="00000014"/>
    <w:name w:val="WW8Num20"/>
    <w:lvl w:ilvl="0">
      <w:start w:val="1"/>
      <w:numFmt w:val="decimal"/>
      <w:lvlText w:val="%1."/>
      <w:lvlJc w:val="left"/>
      <w:pPr>
        <w:tabs>
          <w:tab w:val="num" w:pos="0"/>
        </w:tabs>
        <w:ind w:left="720" w:hanging="360"/>
      </w:pPr>
    </w:lvl>
  </w:abstractNum>
  <w:abstractNum w:abstractNumId="13">
    <w:nsid w:val="00000016"/>
    <w:multiLevelType w:val="singleLevel"/>
    <w:tmpl w:val="00000016"/>
    <w:name w:val="WW8Num22"/>
    <w:lvl w:ilvl="0">
      <w:start w:val="1"/>
      <w:numFmt w:val="decimal"/>
      <w:lvlText w:val="%1)"/>
      <w:lvlJc w:val="left"/>
      <w:pPr>
        <w:tabs>
          <w:tab w:val="num" w:pos="0"/>
        </w:tabs>
        <w:ind w:left="600" w:hanging="360"/>
      </w:pPr>
    </w:lvl>
  </w:abstractNum>
  <w:abstractNum w:abstractNumId="14">
    <w:nsid w:val="00000017"/>
    <w:multiLevelType w:val="singleLevel"/>
    <w:tmpl w:val="00000017"/>
    <w:name w:val="WW8Num23"/>
    <w:lvl w:ilvl="0">
      <w:start w:val="1"/>
      <w:numFmt w:val="decimal"/>
      <w:lvlText w:val="%1)"/>
      <w:lvlJc w:val="left"/>
      <w:pPr>
        <w:tabs>
          <w:tab w:val="num" w:pos="644"/>
        </w:tabs>
        <w:ind w:left="644" w:hanging="360"/>
      </w:pPr>
      <w:rPr>
        <w:rFonts w:ascii="Times New Roman" w:hAnsi="Times New Roman" w:cs="Times New Roman"/>
      </w:rPr>
    </w:lvl>
  </w:abstractNum>
  <w:abstractNum w:abstractNumId="15">
    <w:nsid w:val="00000018"/>
    <w:multiLevelType w:val="singleLevel"/>
    <w:tmpl w:val="00000018"/>
    <w:name w:val="WW8Num24"/>
    <w:lvl w:ilvl="0">
      <w:start w:val="1"/>
      <w:numFmt w:val="decimal"/>
      <w:lvlText w:val="%1."/>
      <w:lvlJc w:val="left"/>
      <w:pPr>
        <w:tabs>
          <w:tab w:val="num" w:pos="180"/>
        </w:tabs>
        <w:ind w:left="180" w:hanging="180"/>
      </w:pPr>
      <w:rPr>
        <w:rFonts w:ascii="Times New Roman" w:eastAsia="Times New Roman" w:hAnsi="Times New Roman" w:cs="Times New Roman"/>
      </w:rPr>
    </w:lvl>
  </w:abstractNum>
  <w:abstractNum w:abstractNumId="16">
    <w:nsid w:val="00000019"/>
    <w:multiLevelType w:val="singleLevel"/>
    <w:tmpl w:val="00000019"/>
    <w:name w:val="WW8Num25"/>
    <w:lvl w:ilvl="0">
      <w:start w:val="2"/>
      <w:numFmt w:val="bullet"/>
      <w:lvlText w:val="-"/>
      <w:lvlJc w:val="left"/>
      <w:pPr>
        <w:tabs>
          <w:tab w:val="num" w:pos="720"/>
        </w:tabs>
        <w:ind w:left="720" w:hanging="360"/>
      </w:pPr>
      <w:rPr>
        <w:rFonts w:ascii="Times New Roman" w:hAnsi="Times New Roman"/>
        <w:b w:val="0"/>
      </w:rPr>
    </w:lvl>
  </w:abstractNum>
  <w:abstractNum w:abstractNumId="17">
    <w:nsid w:val="0000001A"/>
    <w:multiLevelType w:val="singleLevel"/>
    <w:tmpl w:val="0000001A"/>
    <w:name w:val="WW8Num26"/>
    <w:lvl w:ilvl="0">
      <w:start w:val="1"/>
      <w:numFmt w:val="decimal"/>
      <w:lvlText w:val="%1)"/>
      <w:lvlJc w:val="left"/>
      <w:pPr>
        <w:tabs>
          <w:tab w:val="num" w:pos="0"/>
        </w:tabs>
        <w:ind w:left="1200" w:hanging="360"/>
      </w:pPr>
      <w:rPr>
        <w:b w:val="0"/>
      </w:rPr>
    </w:lvl>
  </w:abstractNum>
  <w:abstractNum w:abstractNumId="18">
    <w:nsid w:val="0000001B"/>
    <w:multiLevelType w:val="singleLevel"/>
    <w:tmpl w:val="0000001B"/>
    <w:name w:val="WW8Num27"/>
    <w:lvl w:ilvl="0">
      <w:start w:val="1"/>
      <w:numFmt w:val="decimal"/>
      <w:lvlText w:val="%1)"/>
      <w:lvlJc w:val="left"/>
      <w:pPr>
        <w:tabs>
          <w:tab w:val="num" w:pos="0"/>
        </w:tabs>
        <w:ind w:left="1440" w:hanging="360"/>
      </w:pPr>
    </w:lvl>
  </w:abstractNum>
  <w:abstractNum w:abstractNumId="19">
    <w:nsid w:val="0000001C"/>
    <w:multiLevelType w:val="singleLevel"/>
    <w:tmpl w:val="0000001C"/>
    <w:name w:val="WW8Num2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0">
    <w:nsid w:val="0000001D"/>
    <w:multiLevelType w:val="multilevel"/>
    <w:tmpl w:val="0000001D"/>
    <w:name w:val="WW8Num29"/>
    <w:lvl w:ilvl="0">
      <w:start w:val="1"/>
      <w:numFmt w:val="lowerLetter"/>
      <w:lvlText w:val="%1)"/>
      <w:lvlJc w:val="left"/>
      <w:pPr>
        <w:tabs>
          <w:tab w:val="num" w:pos="1004"/>
        </w:tabs>
        <w:ind w:left="1004" w:hanging="360"/>
      </w:pPr>
      <w:rPr>
        <w:rFonts w:ascii="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3164" w:hanging="360"/>
      </w:pPr>
      <w:rPr>
        <w:rFonts w:ascii="Times New Roman" w:hAnsi="Times New Roman" w:cs="Times New Roman"/>
      </w:rPr>
    </w:lvl>
    <w:lvl w:ilvl="4">
      <w:start w:val="1"/>
      <w:numFmt w:val="decimal"/>
      <w:lvlText w:val="%5)"/>
      <w:lvlJc w:val="left"/>
      <w:pPr>
        <w:tabs>
          <w:tab w:val="num" w:pos="3884"/>
        </w:tabs>
        <w:ind w:left="3884" w:hanging="360"/>
      </w:p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21">
    <w:nsid w:val="0000001F"/>
    <w:multiLevelType w:val="multilevel"/>
    <w:tmpl w:val="5F584860"/>
    <w:name w:val="WW8Num31"/>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00000021"/>
    <w:multiLevelType w:val="singleLevel"/>
    <w:tmpl w:val="00000021"/>
    <w:name w:val="WW8Num33"/>
    <w:lvl w:ilvl="0">
      <w:start w:val="1"/>
      <w:numFmt w:val="decimal"/>
      <w:lvlText w:val="%1."/>
      <w:lvlJc w:val="left"/>
      <w:pPr>
        <w:tabs>
          <w:tab w:val="num" w:pos="0"/>
        </w:tabs>
        <w:ind w:left="720" w:hanging="360"/>
      </w:pPr>
      <w:rPr>
        <w:sz w:val="24"/>
        <w:szCs w:val="24"/>
      </w:rPr>
    </w:lvl>
  </w:abstractNum>
  <w:abstractNum w:abstractNumId="23">
    <w:nsid w:val="00000023"/>
    <w:multiLevelType w:val="singleLevel"/>
    <w:tmpl w:val="00000023"/>
    <w:name w:val="WW8Num35"/>
    <w:lvl w:ilvl="0">
      <w:start w:val="1"/>
      <w:numFmt w:val="decimal"/>
      <w:lvlText w:val="%1."/>
      <w:lvlJc w:val="left"/>
      <w:pPr>
        <w:tabs>
          <w:tab w:val="num" w:pos="0"/>
        </w:tabs>
        <w:ind w:left="720" w:hanging="360"/>
      </w:pPr>
      <w:rPr>
        <w:rFonts w:ascii="Times New Roman" w:hAnsi="Times New Roman" w:cs="Times New Roman"/>
        <w:b w:val="0"/>
        <w:bCs w:val="0"/>
        <w:i w:val="0"/>
        <w:iCs w:val="0"/>
      </w:rPr>
    </w:lvl>
  </w:abstractNum>
  <w:abstractNum w:abstractNumId="24">
    <w:nsid w:val="00000027"/>
    <w:multiLevelType w:val="singleLevel"/>
    <w:tmpl w:val="00000027"/>
    <w:name w:val="WW8Num41"/>
    <w:lvl w:ilvl="0">
      <w:numFmt w:val="bullet"/>
      <w:lvlText w:val="-"/>
      <w:lvlJc w:val="left"/>
      <w:pPr>
        <w:tabs>
          <w:tab w:val="num" w:pos="420"/>
        </w:tabs>
        <w:ind w:left="420" w:hanging="360"/>
      </w:pPr>
      <w:rPr>
        <w:rFonts w:ascii="Times New Roman" w:hAnsi="Times New Roman"/>
        <w:sz w:val="20"/>
      </w:rPr>
    </w:lvl>
  </w:abstractNum>
  <w:abstractNum w:abstractNumId="25">
    <w:nsid w:val="00000028"/>
    <w:multiLevelType w:val="multilevel"/>
    <w:tmpl w:val="00000028"/>
    <w:name w:val="WW8Num42"/>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b w:val="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nsid w:val="0000002A"/>
    <w:multiLevelType w:val="multilevel"/>
    <w:tmpl w:val="0000002A"/>
    <w:name w:val="WW8Num44"/>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27">
    <w:nsid w:val="0000002D"/>
    <w:multiLevelType w:val="singleLevel"/>
    <w:tmpl w:val="0000002D"/>
    <w:name w:val="WW8Num47"/>
    <w:lvl w:ilvl="0">
      <w:start w:val="1"/>
      <w:numFmt w:val="decimal"/>
      <w:lvlText w:val="%1)"/>
      <w:lvlJc w:val="left"/>
      <w:pPr>
        <w:tabs>
          <w:tab w:val="num" w:pos="0"/>
        </w:tabs>
        <w:ind w:left="720" w:hanging="360"/>
      </w:pPr>
    </w:lvl>
  </w:abstractNum>
  <w:abstractNum w:abstractNumId="28">
    <w:nsid w:val="00000030"/>
    <w:multiLevelType w:val="multilevel"/>
    <w:tmpl w:val="00000030"/>
    <w:name w:val="WW8Num50"/>
    <w:lvl w:ilvl="0">
      <w:start w:val="1"/>
      <w:numFmt w:val="decimal"/>
      <w:lvlText w:val="%1."/>
      <w:lvlJc w:val="left"/>
      <w:pPr>
        <w:tabs>
          <w:tab w:val="num" w:pos="578"/>
        </w:tabs>
        <w:ind w:left="578" w:hanging="360"/>
      </w:pPr>
      <w:rPr>
        <w:rFonts w:ascii="Times New Roman" w:eastAsia="Times New Roman" w:hAnsi="Times New Roman" w:cs="Times New Roman"/>
        <w:b w:val="0"/>
        <w:i w:val="0"/>
      </w:rPr>
    </w:lvl>
    <w:lvl w:ilvl="1">
      <w:start w:val="4"/>
      <w:numFmt w:val="decimal"/>
      <w:lvlText w:val="%2."/>
      <w:lvlJc w:val="left"/>
      <w:pPr>
        <w:tabs>
          <w:tab w:val="num" w:pos="1298"/>
        </w:tabs>
        <w:ind w:left="1298" w:hanging="360"/>
      </w:pPr>
      <w:rPr>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nsid w:val="00000031"/>
    <w:multiLevelType w:val="multilevel"/>
    <w:tmpl w:val="00000031"/>
    <w:name w:val="WW8Num5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0">
    <w:nsid w:val="075D2432"/>
    <w:multiLevelType w:val="hybridMultilevel"/>
    <w:tmpl w:val="A1DAB464"/>
    <w:lvl w:ilvl="0" w:tplc="0415000F">
      <w:start w:val="1"/>
      <w:numFmt w:val="decimal"/>
      <w:lvlText w:val="%1."/>
      <w:lvlJc w:val="left"/>
      <w:pPr>
        <w:ind w:left="425" w:hanging="360"/>
      </w:pPr>
    </w:lvl>
    <w:lvl w:ilvl="1" w:tplc="04150019">
      <w:start w:val="1"/>
      <w:numFmt w:val="lowerLetter"/>
      <w:lvlText w:val="%2."/>
      <w:lvlJc w:val="left"/>
      <w:pPr>
        <w:ind w:left="1145" w:hanging="360"/>
      </w:pPr>
    </w:lvl>
    <w:lvl w:ilvl="2" w:tplc="0415001B">
      <w:start w:val="1"/>
      <w:numFmt w:val="lowerRoman"/>
      <w:lvlText w:val="%3."/>
      <w:lvlJc w:val="right"/>
      <w:pPr>
        <w:ind w:left="1865" w:hanging="180"/>
      </w:pPr>
    </w:lvl>
    <w:lvl w:ilvl="3" w:tplc="0415000F">
      <w:start w:val="1"/>
      <w:numFmt w:val="decimal"/>
      <w:lvlText w:val="%4."/>
      <w:lvlJc w:val="left"/>
      <w:pPr>
        <w:ind w:left="2585" w:hanging="360"/>
      </w:pPr>
    </w:lvl>
    <w:lvl w:ilvl="4" w:tplc="04150019">
      <w:start w:val="1"/>
      <w:numFmt w:val="lowerLetter"/>
      <w:lvlText w:val="%5."/>
      <w:lvlJc w:val="left"/>
      <w:pPr>
        <w:ind w:left="3305" w:hanging="360"/>
      </w:pPr>
    </w:lvl>
    <w:lvl w:ilvl="5" w:tplc="0415001B">
      <w:start w:val="1"/>
      <w:numFmt w:val="lowerRoman"/>
      <w:lvlText w:val="%6."/>
      <w:lvlJc w:val="right"/>
      <w:pPr>
        <w:ind w:left="4025" w:hanging="180"/>
      </w:pPr>
    </w:lvl>
    <w:lvl w:ilvl="6" w:tplc="0415000F">
      <w:start w:val="1"/>
      <w:numFmt w:val="decimal"/>
      <w:lvlText w:val="%7."/>
      <w:lvlJc w:val="left"/>
      <w:pPr>
        <w:ind w:left="4745" w:hanging="360"/>
      </w:pPr>
    </w:lvl>
    <w:lvl w:ilvl="7" w:tplc="04150019">
      <w:start w:val="1"/>
      <w:numFmt w:val="lowerLetter"/>
      <w:lvlText w:val="%8."/>
      <w:lvlJc w:val="left"/>
      <w:pPr>
        <w:ind w:left="5465" w:hanging="360"/>
      </w:pPr>
    </w:lvl>
    <w:lvl w:ilvl="8" w:tplc="0415001B">
      <w:start w:val="1"/>
      <w:numFmt w:val="lowerRoman"/>
      <w:lvlText w:val="%9."/>
      <w:lvlJc w:val="right"/>
      <w:pPr>
        <w:ind w:left="6185" w:hanging="180"/>
      </w:pPr>
    </w:lvl>
  </w:abstractNum>
  <w:abstractNum w:abstractNumId="31">
    <w:nsid w:val="07DA630F"/>
    <w:multiLevelType w:val="hybridMultilevel"/>
    <w:tmpl w:val="FF7E1A00"/>
    <w:lvl w:ilvl="0" w:tplc="EC226976">
      <w:start w:val="1"/>
      <w:numFmt w:val="decimal"/>
      <w:lvlText w:val="%1."/>
      <w:lvlJc w:val="left"/>
      <w:pPr>
        <w:ind w:left="644" w:hanging="360"/>
      </w:pPr>
      <w:rPr>
        <w:rFonts w:hint="default"/>
        <w:b w:val="0"/>
      </w:rPr>
    </w:lvl>
    <w:lvl w:ilvl="1" w:tplc="9AEA8B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DEE12CB"/>
    <w:multiLevelType w:val="multilevel"/>
    <w:tmpl w:val="B5EE1A7C"/>
    <w:lvl w:ilvl="0">
      <w:start w:val="1"/>
      <w:numFmt w:val="decimal"/>
      <w:lvlText w:val="%1."/>
      <w:lvlJc w:val="left"/>
      <w:pPr>
        <w:ind w:left="720" w:hanging="360"/>
      </w:pPr>
      <w:rPr>
        <w:rFonts w:ascii="Arial" w:hAnsi="Arial" w:cs="Arial"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0E4C3DAA"/>
    <w:multiLevelType w:val="multilevel"/>
    <w:tmpl w:val="BB121410"/>
    <w:lvl w:ilvl="0">
      <w:start w:val="1"/>
      <w:numFmt w:val="decimal"/>
      <w:lvlText w:val="%1)"/>
      <w:lvlJc w:val="left"/>
      <w:pPr>
        <w:ind w:left="720" w:hanging="360"/>
      </w:pPr>
      <w:rPr>
        <w:rFonts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11E11FAE"/>
    <w:multiLevelType w:val="multilevel"/>
    <w:tmpl w:val="9BDCD39E"/>
    <w:lvl w:ilvl="0">
      <w:start w:val="1"/>
      <w:numFmt w:val="decimal"/>
      <w:lvlText w:val="%1."/>
      <w:lvlJc w:val="left"/>
      <w:pPr>
        <w:ind w:left="720" w:hanging="360"/>
      </w:pPr>
      <w:rPr>
        <w:rFonts w:ascii="Arial" w:hAnsi="Arial" w:cs="Arial"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15771B20"/>
    <w:multiLevelType w:val="hybridMultilevel"/>
    <w:tmpl w:val="458C84D8"/>
    <w:lvl w:ilvl="0" w:tplc="FCB0824C">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22944C0B"/>
    <w:multiLevelType w:val="hybridMultilevel"/>
    <w:tmpl w:val="148A3F26"/>
    <w:lvl w:ilvl="0" w:tplc="3CA04C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248D75EC"/>
    <w:multiLevelType w:val="multilevel"/>
    <w:tmpl w:val="7AE659D8"/>
    <w:lvl w:ilvl="0">
      <w:start w:val="1"/>
      <w:numFmt w:val="decimal"/>
      <w:lvlText w:val="%1)"/>
      <w:lvlJc w:val="left"/>
      <w:pPr>
        <w:ind w:left="1428" w:hanging="360"/>
      </w:pPr>
      <w:rPr>
        <w:b w:val="0"/>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8">
    <w:nsid w:val="345C6BB6"/>
    <w:multiLevelType w:val="multilevel"/>
    <w:tmpl w:val="064A8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725546B"/>
    <w:multiLevelType w:val="hybridMultilevel"/>
    <w:tmpl w:val="9C26CAD2"/>
    <w:lvl w:ilvl="0" w:tplc="7472CC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3CC4607A"/>
    <w:multiLevelType w:val="hybridMultilevel"/>
    <w:tmpl w:val="F7040CD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D9125DB"/>
    <w:multiLevelType w:val="multilevel"/>
    <w:tmpl w:val="1778A8E4"/>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4CD3FA9"/>
    <w:multiLevelType w:val="hybridMultilevel"/>
    <w:tmpl w:val="F678E2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4BFA6C07"/>
    <w:multiLevelType w:val="hybridMultilevel"/>
    <w:tmpl w:val="3CDC1E2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5A7201C9"/>
    <w:multiLevelType w:val="hybridMultilevel"/>
    <w:tmpl w:val="4D80A91E"/>
    <w:lvl w:ilvl="0" w:tplc="8C8A0862">
      <w:start w:val="1"/>
      <w:numFmt w:val="decimal"/>
      <w:lvlText w:val="%1)"/>
      <w:lvlJc w:val="left"/>
      <w:pPr>
        <w:ind w:left="1080" w:hanging="360"/>
      </w:pPr>
      <w:rPr>
        <w:rFonts w:hint="default"/>
        <w:b w:val="0"/>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64392E1E"/>
    <w:multiLevelType w:val="hybridMultilevel"/>
    <w:tmpl w:val="0112653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920391"/>
    <w:multiLevelType w:val="hybridMultilevel"/>
    <w:tmpl w:val="013A6E80"/>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47">
    <w:nsid w:val="68BD6CAC"/>
    <w:multiLevelType w:val="multilevel"/>
    <w:tmpl w:val="2968D0B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F611C1A"/>
    <w:multiLevelType w:val="multilevel"/>
    <w:tmpl w:val="4660625E"/>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F8B717B"/>
    <w:multiLevelType w:val="multilevel"/>
    <w:tmpl w:val="7292DF1A"/>
    <w:lvl w:ilvl="0">
      <w:start w:val="1"/>
      <w:numFmt w:val="decimal"/>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3BC5487"/>
    <w:multiLevelType w:val="multilevel"/>
    <w:tmpl w:val="039022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6D76DE3"/>
    <w:multiLevelType w:val="hybridMultilevel"/>
    <w:tmpl w:val="630075B4"/>
    <w:lvl w:ilvl="0" w:tplc="1B2CCF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CBA5174"/>
    <w:multiLevelType w:val="hybridMultilevel"/>
    <w:tmpl w:val="070A5A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48"/>
  </w:num>
  <w:num w:numId="3">
    <w:abstractNumId w:val="49"/>
  </w:num>
  <w:num w:numId="4">
    <w:abstractNumId w:val="50"/>
  </w:num>
  <w:num w:numId="5">
    <w:abstractNumId w:val="36"/>
  </w:num>
  <w:num w:numId="6">
    <w:abstractNumId w:val="44"/>
  </w:num>
  <w:num w:numId="7">
    <w:abstractNumId w:val="34"/>
  </w:num>
  <w:num w:numId="8">
    <w:abstractNumId w:val="32"/>
    <w:lvlOverride w:ilvl="0">
      <w:startOverride w:val="1"/>
    </w:lvlOverride>
  </w:num>
  <w:num w:numId="9">
    <w:abstractNumId w:val="35"/>
  </w:num>
  <w:num w:numId="10">
    <w:abstractNumId w:val="32"/>
  </w:num>
  <w:num w:numId="11">
    <w:abstractNumId w:val="33"/>
  </w:num>
  <w:num w:numId="12">
    <w:abstractNumId w:val="40"/>
  </w:num>
  <w:num w:numId="13">
    <w:abstractNumId w:val="45"/>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2"/>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41"/>
    <w:lvlOverride w:ilvl="0">
      <w:startOverride w:val="1"/>
    </w:lvlOverride>
  </w:num>
  <w:num w:numId="21">
    <w:abstractNumId w:val="47"/>
    <w:lvlOverride w:ilvl="0">
      <w:startOverride w:val="1"/>
    </w:lvlOverride>
  </w:num>
  <w:num w:numId="22">
    <w:abstractNumId w:val="51"/>
  </w:num>
  <w:num w:numId="23">
    <w:abstractNumId w:val="38"/>
  </w:num>
  <w:num w:numId="24">
    <w:abstractNumId w:val="38"/>
    <w:lvlOverride w:ilvl="0">
      <w:startOverride w:val="1"/>
    </w:lvlOverride>
  </w:num>
  <w:num w:numId="25">
    <w:abstractNumId w:val="37"/>
  </w:num>
  <w:num w:numId="26">
    <w:abstractNumId w:val="30"/>
  </w:num>
  <w:num w:numId="27">
    <w:abstractNumId w:val="46"/>
  </w:num>
  <w:num w:numId="28">
    <w:abstractNumId w:val="52"/>
  </w:num>
  <w:num w:numId="29">
    <w:abstractNumId w:val="4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CC2"/>
    <w:rsid w:val="00024553"/>
    <w:rsid w:val="00046C87"/>
    <w:rsid w:val="0007509B"/>
    <w:rsid w:val="000850A0"/>
    <w:rsid w:val="00090F56"/>
    <w:rsid w:val="00097093"/>
    <w:rsid w:val="00097107"/>
    <w:rsid w:val="000C57F7"/>
    <w:rsid w:val="000D06B5"/>
    <w:rsid w:val="000D30F6"/>
    <w:rsid w:val="00101E7B"/>
    <w:rsid w:val="00133A7C"/>
    <w:rsid w:val="001351DB"/>
    <w:rsid w:val="001407D5"/>
    <w:rsid w:val="001C2BD2"/>
    <w:rsid w:val="001F7E25"/>
    <w:rsid w:val="002037D0"/>
    <w:rsid w:val="00206FEE"/>
    <w:rsid w:val="00222E69"/>
    <w:rsid w:val="00222EFA"/>
    <w:rsid w:val="00231AD2"/>
    <w:rsid w:val="00247A88"/>
    <w:rsid w:val="00270449"/>
    <w:rsid w:val="00280C9C"/>
    <w:rsid w:val="003034C3"/>
    <w:rsid w:val="0031690F"/>
    <w:rsid w:val="00322B16"/>
    <w:rsid w:val="003273EF"/>
    <w:rsid w:val="003704F2"/>
    <w:rsid w:val="003A63CD"/>
    <w:rsid w:val="003C12C4"/>
    <w:rsid w:val="003D34FC"/>
    <w:rsid w:val="004819A0"/>
    <w:rsid w:val="00486A57"/>
    <w:rsid w:val="004A60F8"/>
    <w:rsid w:val="004D27CA"/>
    <w:rsid w:val="004D48E5"/>
    <w:rsid w:val="004D7F19"/>
    <w:rsid w:val="004E2804"/>
    <w:rsid w:val="004E2808"/>
    <w:rsid w:val="004E5DD9"/>
    <w:rsid w:val="004F28AB"/>
    <w:rsid w:val="004F2EDD"/>
    <w:rsid w:val="004F7145"/>
    <w:rsid w:val="00517D5C"/>
    <w:rsid w:val="0052229A"/>
    <w:rsid w:val="005448FE"/>
    <w:rsid w:val="00547243"/>
    <w:rsid w:val="00597BE6"/>
    <w:rsid w:val="005A3E3F"/>
    <w:rsid w:val="005C1C05"/>
    <w:rsid w:val="005C6C6C"/>
    <w:rsid w:val="005D41A3"/>
    <w:rsid w:val="005E19AE"/>
    <w:rsid w:val="005F0DA5"/>
    <w:rsid w:val="00606AA8"/>
    <w:rsid w:val="00607E00"/>
    <w:rsid w:val="0061423F"/>
    <w:rsid w:val="00622A77"/>
    <w:rsid w:val="00624703"/>
    <w:rsid w:val="006377D5"/>
    <w:rsid w:val="0064018D"/>
    <w:rsid w:val="00646BDF"/>
    <w:rsid w:val="006553F3"/>
    <w:rsid w:val="00661E77"/>
    <w:rsid w:val="006742B6"/>
    <w:rsid w:val="00677543"/>
    <w:rsid w:val="00690100"/>
    <w:rsid w:val="00692BE9"/>
    <w:rsid w:val="00693B73"/>
    <w:rsid w:val="006A2EE1"/>
    <w:rsid w:val="006B0F31"/>
    <w:rsid w:val="006C7F39"/>
    <w:rsid w:val="006D6BCA"/>
    <w:rsid w:val="00704EB8"/>
    <w:rsid w:val="00753FB6"/>
    <w:rsid w:val="0076245E"/>
    <w:rsid w:val="007879D8"/>
    <w:rsid w:val="007907EB"/>
    <w:rsid w:val="007A5BB9"/>
    <w:rsid w:val="007B7D04"/>
    <w:rsid w:val="007D6057"/>
    <w:rsid w:val="007E4815"/>
    <w:rsid w:val="00800A89"/>
    <w:rsid w:val="008067E8"/>
    <w:rsid w:val="00810126"/>
    <w:rsid w:val="00820BF7"/>
    <w:rsid w:val="008252F6"/>
    <w:rsid w:val="00826603"/>
    <w:rsid w:val="0083641F"/>
    <w:rsid w:val="00851294"/>
    <w:rsid w:val="00871F60"/>
    <w:rsid w:val="008763F0"/>
    <w:rsid w:val="008770A6"/>
    <w:rsid w:val="008B235B"/>
    <w:rsid w:val="008D3F92"/>
    <w:rsid w:val="008D426D"/>
    <w:rsid w:val="008E03A0"/>
    <w:rsid w:val="00922A77"/>
    <w:rsid w:val="0093081C"/>
    <w:rsid w:val="00930E81"/>
    <w:rsid w:val="00936756"/>
    <w:rsid w:val="00962420"/>
    <w:rsid w:val="00964784"/>
    <w:rsid w:val="00966949"/>
    <w:rsid w:val="009672E4"/>
    <w:rsid w:val="00970324"/>
    <w:rsid w:val="00984F54"/>
    <w:rsid w:val="00995D4C"/>
    <w:rsid w:val="009A3A02"/>
    <w:rsid w:val="009A4182"/>
    <w:rsid w:val="009B35A4"/>
    <w:rsid w:val="009B462B"/>
    <w:rsid w:val="009B4DF3"/>
    <w:rsid w:val="009C1FEB"/>
    <w:rsid w:val="009D465F"/>
    <w:rsid w:val="009E2EC7"/>
    <w:rsid w:val="009E586C"/>
    <w:rsid w:val="009F01D5"/>
    <w:rsid w:val="009F0D32"/>
    <w:rsid w:val="00A1101E"/>
    <w:rsid w:val="00A1154F"/>
    <w:rsid w:val="00A22136"/>
    <w:rsid w:val="00A51E76"/>
    <w:rsid w:val="00A52F9F"/>
    <w:rsid w:val="00AC0E28"/>
    <w:rsid w:val="00AD55C5"/>
    <w:rsid w:val="00AF1507"/>
    <w:rsid w:val="00AF76EC"/>
    <w:rsid w:val="00B00976"/>
    <w:rsid w:val="00B146D8"/>
    <w:rsid w:val="00B2211C"/>
    <w:rsid w:val="00B3340B"/>
    <w:rsid w:val="00B41276"/>
    <w:rsid w:val="00B5156F"/>
    <w:rsid w:val="00B959A7"/>
    <w:rsid w:val="00BB018A"/>
    <w:rsid w:val="00BD3A76"/>
    <w:rsid w:val="00BD683B"/>
    <w:rsid w:val="00BF09A7"/>
    <w:rsid w:val="00BF4346"/>
    <w:rsid w:val="00C14C39"/>
    <w:rsid w:val="00C15631"/>
    <w:rsid w:val="00C31BD5"/>
    <w:rsid w:val="00C530BF"/>
    <w:rsid w:val="00C62A0C"/>
    <w:rsid w:val="00C65CEA"/>
    <w:rsid w:val="00C66593"/>
    <w:rsid w:val="00C82069"/>
    <w:rsid w:val="00CC0F40"/>
    <w:rsid w:val="00CD5BBD"/>
    <w:rsid w:val="00CE64E0"/>
    <w:rsid w:val="00D04ADE"/>
    <w:rsid w:val="00D21E3D"/>
    <w:rsid w:val="00D22962"/>
    <w:rsid w:val="00D318C8"/>
    <w:rsid w:val="00D36654"/>
    <w:rsid w:val="00D4179B"/>
    <w:rsid w:val="00D66CC2"/>
    <w:rsid w:val="00D74716"/>
    <w:rsid w:val="00DB2461"/>
    <w:rsid w:val="00DB520E"/>
    <w:rsid w:val="00DD2CB2"/>
    <w:rsid w:val="00DF6215"/>
    <w:rsid w:val="00E07183"/>
    <w:rsid w:val="00E156AB"/>
    <w:rsid w:val="00E353F4"/>
    <w:rsid w:val="00E40E5A"/>
    <w:rsid w:val="00E72109"/>
    <w:rsid w:val="00E75CD1"/>
    <w:rsid w:val="00E821FF"/>
    <w:rsid w:val="00E93278"/>
    <w:rsid w:val="00E93307"/>
    <w:rsid w:val="00E962AF"/>
    <w:rsid w:val="00EB1BBF"/>
    <w:rsid w:val="00ED58F4"/>
    <w:rsid w:val="00EE05ED"/>
    <w:rsid w:val="00EE6529"/>
    <w:rsid w:val="00F05D81"/>
    <w:rsid w:val="00F0752A"/>
    <w:rsid w:val="00F33055"/>
    <w:rsid w:val="00F570E6"/>
    <w:rsid w:val="00F57160"/>
    <w:rsid w:val="00F5745C"/>
    <w:rsid w:val="00F8097F"/>
    <w:rsid w:val="00F81D82"/>
    <w:rsid w:val="00F93498"/>
    <w:rsid w:val="00FB00F1"/>
    <w:rsid w:val="00FB787E"/>
    <w:rsid w:val="00FE3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0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66CC2"/>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aliases w:val="2,Header 2,H2,UNDERRUBRIK 1-2,Level 2,Reset numbering,Abschnitt,Arial 12 Fett Kursiv,2 headline,h,H21,H22,HD2,PIM2,wally's numerowanie 1"/>
    <w:basedOn w:val="Normalny"/>
    <w:next w:val="Normalny"/>
    <w:link w:val="Nagwek2Znak"/>
    <w:qFormat/>
    <w:rsid w:val="00D66CC2"/>
    <w:pPr>
      <w:keepNext/>
      <w:widowControl w:val="0"/>
      <w:numPr>
        <w:ilvl w:val="1"/>
        <w:numId w:val="1"/>
      </w:numPr>
      <w:suppressAutoHyphens/>
      <w:autoSpaceDE w:val="0"/>
      <w:spacing w:after="0" w:line="240" w:lineRule="auto"/>
      <w:jc w:val="both"/>
      <w:outlineLvl w:val="1"/>
    </w:pPr>
    <w:rPr>
      <w:rFonts w:ascii="Times New Roman" w:eastAsia="Times New Roman" w:hAnsi="Times New Roman" w:cs="Times New Roman"/>
      <w:b/>
      <w:bCs/>
      <w:sz w:val="24"/>
      <w:szCs w:val="24"/>
      <w:lang w:eastAsia="zh-CN"/>
    </w:rPr>
  </w:style>
  <w:style w:type="paragraph" w:styleId="Nagwek3">
    <w:name w:val="heading 3"/>
    <w:basedOn w:val="Normalny"/>
    <w:next w:val="Normalny"/>
    <w:link w:val="Nagwek3Znak"/>
    <w:qFormat/>
    <w:rsid w:val="00D66CC2"/>
    <w:pPr>
      <w:keepNext/>
      <w:numPr>
        <w:ilvl w:val="2"/>
        <w:numId w:val="1"/>
      </w:numPr>
      <w:suppressAutoHyphens/>
      <w:spacing w:after="0" w:line="240" w:lineRule="auto"/>
      <w:jc w:val="right"/>
      <w:outlineLvl w:val="2"/>
    </w:pPr>
    <w:rPr>
      <w:rFonts w:ascii="Times New Roman" w:eastAsia="Times New Roman" w:hAnsi="Times New Roman" w:cs="Times New Roman"/>
      <w:b/>
      <w:bCs/>
      <w:sz w:val="24"/>
      <w:szCs w:val="24"/>
      <w:lang w:eastAsia="zh-CN"/>
    </w:rPr>
  </w:style>
  <w:style w:type="paragraph" w:styleId="Nagwek4">
    <w:name w:val="heading 4"/>
    <w:basedOn w:val="Normalny"/>
    <w:next w:val="Normalny"/>
    <w:link w:val="Nagwek4Znak"/>
    <w:qFormat/>
    <w:rsid w:val="00D66CC2"/>
    <w:pPr>
      <w:keepNext/>
      <w:spacing w:after="0" w:line="240" w:lineRule="auto"/>
      <w:jc w:val="right"/>
      <w:outlineLvl w:val="3"/>
    </w:pPr>
    <w:rPr>
      <w:rFonts w:ascii="Times New Roman" w:eastAsia="Times New Roman" w:hAnsi="Times New Roman" w:cs="Times New Roman"/>
      <w:b/>
      <w:bCs/>
      <w:sz w:val="24"/>
      <w:szCs w:val="28"/>
      <w:lang w:eastAsia="pl-PL"/>
    </w:rPr>
  </w:style>
  <w:style w:type="paragraph" w:styleId="Nagwek5">
    <w:name w:val="heading 5"/>
    <w:basedOn w:val="Normalny"/>
    <w:next w:val="Normalny"/>
    <w:link w:val="Nagwek5Znak"/>
    <w:qFormat/>
    <w:rsid w:val="00D66CC2"/>
    <w:pPr>
      <w:numPr>
        <w:ilvl w:val="4"/>
        <w:numId w:val="1"/>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7">
    <w:name w:val="heading 7"/>
    <w:basedOn w:val="Normalny"/>
    <w:next w:val="Normalny"/>
    <w:link w:val="Nagwek7Znak"/>
    <w:qFormat/>
    <w:rsid w:val="00D66CC2"/>
    <w:pPr>
      <w:keepNext/>
      <w:numPr>
        <w:ilvl w:val="6"/>
        <w:numId w:val="1"/>
      </w:numPr>
      <w:suppressAutoHyphens/>
      <w:spacing w:after="0" w:line="240" w:lineRule="auto"/>
      <w:outlineLvl w:val="6"/>
    </w:pPr>
    <w:rPr>
      <w:rFonts w:ascii="Times New Roman" w:eastAsia="Times New Roman" w:hAnsi="Times New Roman" w:cs="Times New Roman"/>
      <w:b/>
      <w:bCs/>
      <w:sz w:val="28"/>
      <w:szCs w:val="28"/>
      <w:lang w:eastAsia="zh-CN"/>
    </w:rPr>
  </w:style>
  <w:style w:type="paragraph" w:styleId="Nagwek8">
    <w:name w:val="heading 8"/>
    <w:basedOn w:val="Normalny"/>
    <w:next w:val="Normalny"/>
    <w:link w:val="Nagwek8Znak"/>
    <w:qFormat/>
    <w:rsid w:val="00D66CC2"/>
    <w:pPr>
      <w:keepNext/>
      <w:numPr>
        <w:ilvl w:val="7"/>
        <w:numId w:val="1"/>
      </w:numPr>
      <w:suppressAutoHyphens/>
      <w:spacing w:after="0" w:line="240" w:lineRule="auto"/>
      <w:outlineLvl w:val="7"/>
    </w:pPr>
    <w:rPr>
      <w:rFonts w:ascii="Times New Roman" w:eastAsia="Times New Roman" w:hAnsi="Times New Roman" w:cs="Times New Roman"/>
      <w:b/>
      <w:bCs/>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66CC2"/>
    <w:rPr>
      <w:rFonts w:ascii="Cambria" w:eastAsia="Times New Roman" w:hAnsi="Cambria" w:cs="Times New Roman"/>
      <w:b/>
      <w:bCs/>
      <w:color w:val="365F91"/>
      <w:sz w:val="28"/>
      <w:szCs w:val="28"/>
      <w:lang w:eastAsia="pl-PL"/>
    </w:rPr>
  </w:style>
  <w:style w:type="character" w:customStyle="1" w:styleId="Nagwek2Znak">
    <w:name w:val="Nagłówek 2 Znak"/>
    <w:aliases w:val="2 Znak,Header 2 Znak,H2 Znak,UNDERRUBRIK 1-2 Znak,Level 2 Znak,Reset numbering Znak,Abschnitt Znak,Arial 12 Fett Kursiv Znak,2 headline Znak,h Znak,H21 Znak,H22 Znak,HD2 Znak,PIM2 Znak,wally's numerowanie 1 Znak"/>
    <w:basedOn w:val="Domylnaczcionkaakapitu"/>
    <w:link w:val="Nagwek2"/>
    <w:rsid w:val="00D66CC2"/>
    <w:rPr>
      <w:rFonts w:ascii="Times New Roman" w:eastAsia="Times New Roman" w:hAnsi="Times New Roman" w:cs="Times New Roman"/>
      <w:b/>
      <w:bCs/>
      <w:sz w:val="24"/>
      <w:szCs w:val="24"/>
      <w:lang w:eastAsia="zh-CN"/>
    </w:rPr>
  </w:style>
  <w:style w:type="character" w:customStyle="1" w:styleId="Nagwek3Znak">
    <w:name w:val="Nagłówek 3 Znak"/>
    <w:basedOn w:val="Domylnaczcionkaakapitu"/>
    <w:link w:val="Nagwek3"/>
    <w:rsid w:val="00D66CC2"/>
    <w:rPr>
      <w:rFonts w:ascii="Times New Roman" w:eastAsia="Times New Roman" w:hAnsi="Times New Roman" w:cs="Times New Roman"/>
      <w:b/>
      <w:bCs/>
      <w:sz w:val="24"/>
      <w:szCs w:val="24"/>
      <w:lang w:eastAsia="zh-CN"/>
    </w:rPr>
  </w:style>
  <w:style w:type="character" w:customStyle="1" w:styleId="Nagwek4Znak">
    <w:name w:val="Nagłówek 4 Znak"/>
    <w:basedOn w:val="Domylnaczcionkaakapitu"/>
    <w:link w:val="Nagwek4"/>
    <w:rsid w:val="00D66CC2"/>
    <w:rPr>
      <w:rFonts w:ascii="Times New Roman" w:eastAsia="Times New Roman" w:hAnsi="Times New Roman" w:cs="Times New Roman"/>
      <w:b/>
      <w:bCs/>
      <w:sz w:val="24"/>
      <w:szCs w:val="28"/>
      <w:lang w:eastAsia="pl-PL"/>
    </w:rPr>
  </w:style>
  <w:style w:type="character" w:customStyle="1" w:styleId="Nagwek5Znak">
    <w:name w:val="Nagłówek 5 Znak"/>
    <w:basedOn w:val="Domylnaczcionkaakapitu"/>
    <w:link w:val="Nagwek5"/>
    <w:rsid w:val="00D66CC2"/>
    <w:rPr>
      <w:rFonts w:ascii="Calibri" w:eastAsia="Times New Roman" w:hAnsi="Calibri" w:cs="Times New Roman"/>
      <w:b/>
      <w:bCs/>
      <w:i/>
      <w:iCs/>
      <w:sz w:val="26"/>
      <w:szCs w:val="26"/>
      <w:lang w:eastAsia="zh-CN"/>
    </w:rPr>
  </w:style>
  <w:style w:type="character" w:customStyle="1" w:styleId="Nagwek7Znak">
    <w:name w:val="Nagłówek 7 Znak"/>
    <w:basedOn w:val="Domylnaczcionkaakapitu"/>
    <w:link w:val="Nagwek7"/>
    <w:rsid w:val="00D66CC2"/>
    <w:rPr>
      <w:rFonts w:ascii="Times New Roman" w:eastAsia="Times New Roman" w:hAnsi="Times New Roman" w:cs="Times New Roman"/>
      <w:b/>
      <w:bCs/>
      <w:sz w:val="28"/>
      <w:szCs w:val="28"/>
      <w:lang w:eastAsia="zh-CN"/>
    </w:rPr>
  </w:style>
  <w:style w:type="character" w:customStyle="1" w:styleId="Nagwek8Znak">
    <w:name w:val="Nagłówek 8 Znak"/>
    <w:basedOn w:val="Domylnaczcionkaakapitu"/>
    <w:link w:val="Nagwek8"/>
    <w:rsid w:val="00D66CC2"/>
    <w:rPr>
      <w:rFonts w:ascii="Times New Roman" w:eastAsia="Times New Roman" w:hAnsi="Times New Roman" w:cs="Times New Roman"/>
      <w:b/>
      <w:bCs/>
      <w:sz w:val="32"/>
      <w:szCs w:val="32"/>
      <w:lang w:eastAsia="zh-CN"/>
    </w:rPr>
  </w:style>
  <w:style w:type="numbering" w:customStyle="1" w:styleId="Bezlisty1">
    <w:name w:val="Bez listy1"/>
    <w:next w:val="Bezlisty"/>
    <w:uiPriority w:val="99"/>
    <w:semiHidden/>
    <w:unhideWhenUsed/>
    <w:rsid w:val="00D66CC2"/>
  </w:style>
  <w:style w:type="paragraph" w:customStyle="1" w:styleId="Akapitzlist1">
    <w:name w:val="Akapit z listą1"/>
    <w:basedOn w:val="Normalny"/>
    <w:rsid w:val="00D66CC2"/>
    <w:pPr>
      <w:suppressAutoHyphens/>
      <w:ind w:left="720"/>
    </w:pPr>
    <w:rPr>
      <w:rFonts w:ascii="Calibri" w:eastAsia="Times New Roman" w:hAnsi="Calibri" w:cs="Times New Roman"/>
      <w:lang w:eastAsia="zh-CN"/>
    </w:rPr>
  </w:style>
  <w:style w:type="paragraph" w:customStyle="1" w:styleId="tekst">
    <w:name w:val="tekst"/>
    <w:basedOn w:val="Normalny"/>
    <w:rsid w:val="00D66CC2"/>
    <w:pPr>
      <w:suppressLineNumbers/>
      <w:suppressAutoHyphens/>
      <w:spacing w:before="60" w:after="60" w:line="240" w:lineRule="auto"/>
      <w:jc w:val="both"/>
    </w:pPr>
    <w:rPr>
      <w:rFonts w:ascii="Times New Roman" w:eastAsia="Times New Roman" w:hAnsi="Times New Roman" w:cs="Times New Roman"/>
      <w:sz w:val="24"/>
      <w:szCs w:val="24"/>
      <w:lang w:eastAsia="zh-CN"/>
    </w:rPr>
  </w:style>
  <w:style w:type="paragraph" w:customStyle="1" w:styleId="tyt">
    <w:name w:val="tyt"/>
    <w:basedOn w:val="Normalny"/>
    <w:rsid w:val="00D66CC2"/>
    <w:pPr>
      <w:keepNext/>
      <w:suppressAutoHyphens/>
      <w:spacing w:before="60" w:after="60" w:line="240" w:lineRule="auto"/>
      <w:jc w:val="center"/>
    </w:pPr>
    <w:rPr>
      <w:rFonts w:ascii="Times New Roman" w:eastAsia="Times New Roman" w:hAnsi="Times New Roman" w:cs="Times New Roman"/>
      <w:b/>
      <w:bCs/>
      <w:sz w:val="24"/>
      <w:szCs w:val="24"/>
      <w:lang w:eastAsia="zh-CN"/>
    </w:rPr>
  </w:style>
  <w:style w:type="paragraph" w:customStyle="1" w:styleId="WW-Tekstpodstawowy2">
    <w:name w:val="WW-Tekst podstawowy 2"/>
    <w:basedOn w:val="Normalny"/>
    <w:rsid w:val="00D66CC2"/>
    <w:pPr>
      <w:widowControl w:val="0"/>
      <w:suppressAutoHyphens/>
      <w:autoSpaceDE w:val="0"/>
      <w:spacing w:after="0" w:line="240" w:lineRule="auto"/>
    </w:pPr>
    <w:rPr>
      <w:rFonts w:ascii="Tahoma" w:eastAsia="Times New Roman" w:hAnsi="Tahoma" w:cs="Tahoma"/>
      <w:b/>
      <w:bCs/>
      <w:sz w:val="24"/>
      <w:szCs w:val="24"/>
      <w:lang w:eastAsia="zh-CN"/>
    </w:rPr>
  </w:style>
  <w:style w:type="paragraph" w:customStyle="1" w:styleId="ust">
    <w:name w:val="ust"/>
    <w:rsid w:val="00D66CC2"/>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Tekstpodstawowy32">
    <w:name w:val="Tekst podstawowy 32"/>
    <w:basedOn w:val="Normalny"/>
    <w:rsid w:val="00D66CC2"/>
    <w:pPr>
      <w:suppressAutoHyphens/>
      <w:spacing w:after="0" w:line="240" w:lineRule="auto"/>
    </w:pPr>
    <w:rPr>
      <w:rFonts w:ascii="Times New Roman" w:eastAsia="Times New Roman" w:hAnsi="Times New Roman" w:cs="Times New Roman"/>
      <w:sz w:val="20"/>
      <w:szCs w:val="20"/>
      <w:lang w:eastAsia="zh-CN"/>
    </w:rPr>
  </w:style>
  <w:style w:type="character" w:customStyle="1" w:styleId="FontStyle35">
    <w:name w:val="Font Style35"/>
    <w:rsid w:val="00D66CC2"/>
    <w:rPr>
      <w:rFonts w:ascii="Times New Roman" w:hAnsi="Times New Roman" w:cs="Times New Roman"/>
      <w:sz w:val="22"/>
      <w:szCs w:val="22"/>
    </w:rPr>
  </w:style>
  <w:style w:type="paragraph" w:customStyle="1" w:styleId="Tekstpodstawowy31">
    <w:name w:val="Tekst podstawowy 31"/>
    <w:basedOn w:val="Normalny"/>
    <w:rsid w:val="00D66CC2"/>
    <w:pPr>
      <w:suppressAutoHyphens/>
      <w:autoSpaceDE w:val="0"/>
      <w:spacing w:after="0" w:line="240" w:lineRule="auto"/>
      <w:jc w:val="both"/>
    </w:pPr>
    <w:rPr>
      <w:rFonts w:ascii="Times New Roman" w:eastAsia="Times New Roman" w:hAnsi="Times New Roman" w:cs="Times New Roman"/>
      <w:color w:val="FF0000"/>
      <w:sz w:val="24"/>
      <w:szCs w:val="24"/>
      <w:lang w:eastAsia="zh-CN"/>
    </w:rPr>
  </w:style>
  <w:style w:type="paragraph" w:styleId="Tekstpodstawowywcity2">
    <w:name w:val="Body Text Indent 2"/>
    <w:basedOn w:val="Normalny"/>
    <w:link w:val="Tekstpodstawowywcity2Znak"/>
    <w:semiHidden/>
    <w:rsid w:val="00D66CC2"/>
    <w:pPr>
      <w:tabs>
        <w:tab w:val="left" w:pos="7475"/>
      </w:tabs>
      <w:overflowPunct w:val="0"/>
      <w:autoSpaceDE w:val="0"/>
      <w:spacing w:after="0" w:line="240" w:lineRule="auto"/>
      <w:ind w:left="360"/>
      <w:jc w:val="both"/>
    </w:pPr>
    <w:rPr>
      <w:rFonts w:ascii="Times New Roman" w:eastAsia="Times New Roman" w:hAnsi="Times New Roman" w:cs="Times New Roman"/>
      <w:color w:val="FF0000"/>
      <w:sz w:val="24"/>
      <w:szCs w:val="24"/>
      <w:lang w:eastAsia="pl-PL"/>
    </w:rPr>
  </w:style>
  <w:style w:type="character" w:customStyle="1" w:styleId="Tekstpodstawowywcity2Znak">
    <w:name w:val="Tekst podstawowy wcięty 2 Znak"/>
    <w:basedOn w:val="Domylnaczcionkaakapitu"/>
    <w:link w:val="Tekstpodstawowywcity2"/>
    <w:semiHidden/>
    <w:rsid w:val="00D66CC2"/>
    <w:rPr>
      <w:rFonts w:ascii="Times New Roman" w:eastAsia="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D66CC2"/>
    <w:pPr>
      <w:widowControl w:val="0"/>
      <w:suppressAutoHyphens/>
      <w:autoSpaceDE w:val="0"/>
      <w:spacing w:after="0" w:line="240" w:lineRule="auto"/>
    </w:pPr>
    <w:rPr>
      <w:rFonts w:ascii="Arial" w:eastAsia="Times New Roman" w:hAnsi="Arial" w:cs="Arial"/>
      <w:i/>
      <w:iCs/>
      <w:sz w:val="24"/>
      <w:szCs w:val="24"/>
      <w:lang w:eastAsia="zh-CN"/>
    </w:rPr>
  </w:style>
  <w:style w:type="character" w:customStyle="1" w:styleId="TekstpodstawowywcityZnak">
    <w:name w:val="Tekst podstawowy wcięty Znak"/>
    <w:basedOn w:val="Domylnaczcionkaakapitu"/>
    <w:link w:val="Tekstpodstawowywcity"/>
    <w:semiHidden/>
    <w:rsid w:val="00D66CC2"/>
    <w:rPr>
      <w:rFonts w:ascii="Arial" w:eastAsia="Times New Roman" w:hAnsi="Arial" w:cs="Arial"/>
      <w:i/>
      <w:iCs/>
      <w:sz w:val="24"/>
      <w:szCs w:val="24"/>
      <w:lang w:eastAsia="zh-CN"/>
    </w:rPr>
  </w:style>
  <w:style w:type="paragraph" w:customStyle="1" w:styleId="Style8">
    <w:name w:val="Style8"/>
    <w:basedOn w:val="Normalny"/>
    <w:rsid w:val="00D66CC2"/>
    <w:pPr>
      <w:widowControl w:val="0"/>
      <w:suppressAutoHyphens/>
      <w:autoSpaceDE w:val="0"/>
      <w:spacing w:after="0" w:line="278" w:lineRule="exact"/>
      <w:jc w:val="both"/>
    </w:pPr>
    <w:rPr>
      <w:rFonts w:ascii="Times New Roman" w:eastAsia="Times New Roman" w:hAnsi="Times New Roman" w:cs="Times New Roman"/>
      <w:sz w:val="20"/>
      <w:szCs w:val="24"/>
      <w:lang w:eastAsia="zh-CN"/>
    </w:rPr>
  </w:style>
  <w:style w:type="paragraph" w:customStyle="1" w:styleId="Tekstpodstawowywcity22">
    <w:name w:val="Tekst podstawowy wcięty 22"/>
    <w:basedOn w:val="Normalny"/>
    <w:rsid w:val="00D66CC2"/>
    <w:pPr>
      <w:suppressAutoHyphens/>
      <w:overflowPunct w:val="0"/>
      <w:autoSpaceDE w:val="0"/>
      <w:spacing w:after="0" w:line="240" w:lineRule="auto"/>
      <w:ind w:left="993" w:hanging="426"/>
      <w:textAlignment w:val="baseline"/>
    </w:pPr>
    <w:rPr>
      <w:rFonts w:ascii="Times New Roman" w:eastAsia="Times New Roman" w:hAnsi="Times New Roman" w:cs="Times New Roman"/>
      <w:sz w:val="24"/>
      <w:szCs w:val="24"/>
      <w:lang w:eastAsia="zh-CN"/>
    </w:rPr>
  </w:style>
  <w:style w:type="paragraph" w:customStyle="1" w:styleId="Normalny1">
    <w:name w:val="Normalny1"/>
    <w:rsid w:val="00D66CC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dane1">
    <w:name w:val="dane1"/>
    <w:rsid w:val="00D66CC2"/>
    <w:rPr>
      <w:color w:val="0000CD"/>
    </w:rPr>
  </w:style>
  <w:style w:type="paragraph" w:styleId="Tekstblokowy">
    <w:name w:val="Block Text"/>
    <w:basedOn w:val="Normalny"/>
    <w:semiHidden/>
    <w:rsid w:val="00D66CC2"/>
    <w:pPr>
      <w:spacing w:after="0" w:line="240" w:lineRule="auto"/>
      <w:ind w:left="708" w:right="-1"/>
      <w:jc w:val="both"/>
    </w:pPr>
    <w:rPr>
      <w:rFonts w:ascii="Times New Roman" w:eastAsia="Times New Roman" w:hAnsi="Times New Roman" w:cs="Times New Roman"/>
      <w:color w:val="FF0000"/>
      <w:sz w:val="24"/>
      <w:szCs w:val="24"/>
      <w:lang w:eastAsia="pl-PL"/>
    </w:rPr>
  </w:style>
  <w:style w:type="paragraph" w:customStyle="1" w:styleId="Default">
    <w:name w:val="Default"/>
    <w:rsid w:val="00D66C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semiHidden/>
    <w:rsid w:val="00D66CC2"/>
    <w:pPr>
      <w:tabs>
        <w:tab w:val="left" w:pos="786"/>
      </w:tabs>
      <w:spacing w:after="0" w:line="240" w:lineRule="auto"/>
      <w:ind w:left="426"/>
      <w:jc w:val="both"/>
    </w:pPr>
    <w:rPr>
      <w:rFonts w:ascii="Times New Roman" w:eastAsia="Times New Roman" w:hAnsi="Times New Roman" w:cs="Times New Roman"/>
      <w:color w:val="FF0000"/>
      <w:sz w:val="24"/>
      <w:szCs w:val="24"/>
      <w:lang w:eastAsia="pl-PL"/>
    </w:rPr>
  </w:style>
  <w:style w:type="character" w:customStyle="1" w:styleId="Tekstpodstawowywcity3Znak">
    <w:name w:val="Tekst podstawowy wcięty 3 Znak"/>
    <w:basedOn w:val="Domylnaczcionkaakapitu"/>
    <w:link w:val="Tekstpodstawowywcity3"/>
    <w:semiHidden/>
    <w:rsid w:val="00D66CC2"/>
    <w:rPr>
      <w:rFonts w:ascii="Times New Roman" w:eastAsia="Times New Roman" w:hAnsi="Times New Roman" w:cs="Times New Roman"/>
      <w:color w:val="FF0000"/>
      <w:sz w:val="24"/>
      <w:szCs w:val="24"/>
      <w:lang w:eastAsia="pl-PL"/>
    </w:rPr>
  </w:style>
  <w:style w:type="paragraph" w:customStyle="1" w:styleId="Tekstpodstawowywcity31">
    <w:name w:val="Tekst podstawowy wcięty 31"/>
    <w:basedOn w:val="Normalny"/>
    <w:rsid w:val="00D66CC2"/>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val="x-none" w:eastAsia="zh-CN"/>
    </w:rPr>
  </w:style>
  <w:style w:type="paragraph" w:customStyle="1" w:styleId="divpkt">
    <w:name w:val="div.pkt"/>
    <w:rsid w:val="00D66CC2"/>
    <w:pPr>
      <w:widowControl w:val="0"/>
      <w:suppressAutoHyphens/>
      <w:autoSpaceDE w:val="0"/>
      <w:spacing w:after="0" w:line="40" w:lineRule="atLeast"/>
      <w:ind w:left="220"/>
      <w:jc w:val="both"/>
    </w:pPr>
    <w:rPr>
      <w:rFonts w:ascii="Arial" w:eastAsia="Times New Roman" w:hAnsi="Arial" w:cs="Arial"/>
      <w:color w:val="000000"/>
      <w:sz w:val="18"/>
      <w:szCs w:val="18"/>
      <w:lang w:eastAsia="zh-CN"/>
    </w:rPr>
  </w:style>
  <w:style w:type="paragraph" w:styleId="NormalnyWeb">
    <w:name w:val="Normal (Web)"/>
    <w:basedOn w:val="Normalny"/>
    <w:semiHidden/>
    <w:rsid w:val="00D66CC2"/>
    <w:pPr>
      <w:suppressAutoHyphens/>
      <w:spacing w:before="280" w:after="280" w:line="240" w:lineRule="auto"/>
    </w:pPr>
    <w:rPr>
      <w:rFonts w:ascii="Times New Roman" w:eastAsia="Times New Roman" w:hAnsi="Times New Roman" w:cs="Times New Roman"/>
      <w:sz w:val="24"/>
      <w:szCs w:val="24"/>
      <w:lang w:eastAsia="zh-CN"/>
    </w:rPr>
  </w:style>
  <w:style w:type="paragraph" w:styleId="Akapitzlist">
    <w:name w:val="List Paragraph"/>
    <w:basedOn w:val="Normalny"/>
    <w:qFormat/>
    <w:rsid w:val="00D66CC2"/>
    <w:pPr>
      <w:suppressAutoHyphens/>
      <w:ind w:left="720"/>
    </w:pPr>
    <w:rPr>
      <w:rFonts w:ascii="Calibri" w:eastAsia="Times New Roman" w:hAnsi="Calibri" w:cs="Times New Roman"/>
      <w:lang w:eastAsia="zh-CN"/>
    </w:rPr>
  </w:style>
  <w:style w:type="paragraph" w:styleId="Tekstpodstawowy">
    <w:name w:val="Body Text"/>
    <w:basedOn w:val="Normalny"/>
    <w:link w:val="TekstpodstawowyZnak"/>
    <w:semiHidden/>
    <w:rsid w:val="00D66CC2"/>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semiHidden/>
    <w:rsid w:val="00D66CC2"/>
    <w:rPr>
      <w:rFonts w:ascii="Times New Roman" w:eastAsia="Times New Roman" w:hAnsi="Times New Roman" w:cs="Times New Roman"/>
      <w:sz w:val="24"/>
      <w:szCs w:val="24"/>
      <w:lang w:eastAsia="zh-CN"/>
    </w:rPr>
  </w:style>
  <w:style w:type="character" w:styleId="Hipercze">
    <w:name w:val="Hyperlink"/>
    <w:semiHidden/>
    <w:rsid w:val="00D66CC2"/>
    <w:rPr>
      <w:rFonts w:ascii="Verdana" w:hAnsi="Verdana" w:cs="Verdana"/>
      <w:b/>
      <w:bCs/>
      <w:color w:val="0000FF"/>
      <w:sz w:val="18"/>
      <w:szCs w:val="18"/>
      <w:u w:val="none"/>
    </w:rPr>
  </w:style>
  <w:style w:type="paragraph" w:customStyle="1" w:styleId="lit">
    <w:name w:val="lit"/>
    <w:rsid w:val="00D66CC2"/>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4"/>
      <w:lang w:eastAsia="pl-PL"/>
    </w:rPr>
  </w:style>
  <w:style w:type="paragraph" w:customStyle="1" w:styleId="Style7">
    <w:name w:val="Style7"/>
    <w:basedOn w:val="Normalny"/>
    <w:rsid w:val="00D66CC2"/>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paragraph" w:customStyle="1" w:styleId="Tekstpodstawowywcity32">
    <w:name w:val="Tekst podstawowy wcięty 32"/>
    <w:basedOn w:val="Normalny"/>
    <w:rsid w:val="00D66CC2"/>
    <w:pPr>
      <w:suppressAutoHyphens/>
      <w:spacing w:after="0" w:line="240" w:lineRule="auto"/>
      <w:ind w:left="567"/>
    </w:pPr>
    <w:rPr>
      <w:rFonts w:ascii="Times New Roman" w:eastAsia="Times New Roman" w:hAnsi="Times New Roman" w:cs="Times New Roman"/>
      <w:sz w:val="24"/>
      <w:szCs w:val="24"/>
      <w:lang w:eastAsia="zh-CN"/>
    </w:rPr>
  </w:style>
  <w:style w:type="paragraph" w:customStyle="1" w:styleId="pkt1art">
    <w:name w:val="pkt1 art"/>
    <w:rsid w:val="00D66CC2"/>
    <w:pPr>
      <w:suppressAutoHyphens/>
      <w:spacing w:before="60" w:after="60" w:line="240" w:lineRule="auto"/>
      <w:ind w:left="1872" w:hanging="284"/>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D66CC2"/>
    <w:pPr>
      <w:suppressAutoHyphens/>
      <w:spacing w:after="0" w:line="240" w:lineRule="auto"/>
    </w:pPr>
    <w:rPr>
      <w:rFonts w:ascii="Times New Roman" w:eastAsia="Times New Roman" w:hAnsi="Times New Roman" w:cs="Times New Roman"/>
      <w:b/>
      <w:bCs/>
      <w:sz w:val="24"/>
      <w:szCs w:val="24"/>
      <w:lang w:eastAsia="zh-CN"/>
    </w:rPr>
  </w:style>
  <w:style w:type="paragraph" w:customStyle="1" w:styleId="Tekstpodstawowy23">
    <w:name w:val="Tekst podstawowy 23"/>
    <w:basedOn w:val="Normalny"/>
    <w:rsid w:val="00D66CC2"/>
    <w:pPr>
      <w:suppressAutoHyphens/>
      <w:spacing w:after="0" w:line="240" w:lineRule="auto"/>
      <w:jc w:val="both"/>
    </w:pPr>
    <w:rPr>
      <w:rFonts w:ascii="Candara" w:eastAsia="Times New Roman" w:hAnsi="Candara" w:cs="Times New Roman"/>
      <w:lang w:eastAsia="zh-CN"/>
    </w:rPr>
  </w:style>
  <w:style w:type="paragraph" w:styleId="Stopka">
    <w:name w:val="footer"/>
    <w:basedOn w:val="Normalny"/>
    <w:link w:val="StopkaZnak"/>
    <w:semiHidden/>
    <w:rsid w:val="00D66CC2"/>
    <w:pPr>
      <w:widowControl w:val="0"/>
      <w:tabs>
        <w:tab w:val="center" w:pos="4536"/>
        <w:tab w:val="right" w:pos="9072"/>
      </w:tabs>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semiHidden/>
    <w:rsid w:val="00D66CC2"/>
    <w:rPr>
      <w:rFonts w:ascii="Times New Roman" w:eastAsia="Times New Roman" w:hAnsi="Times New Roman" w:cs="Times New Roman"/>
      <w:sz w:val="24"/>
      <w:szCs w:val="24"/>
      <w:lang w:eastAsia="zh-CN"/>
    </w:rPr>
  </w:style>
  <w:style w:type="paragraph" w:customStyle="1" w:styleId="pkt">
    <w:name w:val="pkt"/>
    <w:basedOn w:val="Normalny"/>
    <w:rsid w:val="00D66CC2"/>
    <w:pPr>
      <w:suppressAutoHyphens/>
      <w:spacing w:before="60" w:after="60" w:line="240" w:lineRule="auto"/>
      <w:ind w:left="851" w:hanging="295"/>
      <w:jc w:val="both"/>
    </w:pPr>
    <w:rPr>
      <w:rFonts w:ascii="Times New Roman" w:eastAsia="Times New Roman" w:hAnsi="Times New Roman" w:cs="Times New Roman"/>
      <w:sz w:val="24"/>
      <w:szCs w:val="24"/>
      <w:lang w:eastAsia="zh-CN"/>
    </w:rPr>
  </w:style>
  <w:style w:type="paragraph" w:customStyle="1" w:styleId="Domylnie">
    <w:name w:val="Domyślnie"/>
    <w:rsid w:val="00D66CC2"/>
    <w:pPr>
      <w:widowControl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andard">
    <w:name w:val="Standard"/>
    <w:rsid w:val="00D66C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semiHidden/>
    <w:rsid w:val="00D66CC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semiHidden/>
    <w:rsid w:val="00D66CC2"/>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D66CC2"/>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66CC2"/>
    <w:rPr>
      <w:rFonts w:ascii="Tahoma" w:eastAsia="Times New Roman" w:hAnsi="Tahoma" w:cs="Times New Roman"/>
      <w:sz w:val="16"/>
      <w:szCs w:val="16"/>
      <w:lang w:val="x-none" w:eastAsia="x-none"/>
    </w:rPr>
  </w:style>
  <w:style w:type="paragraph" w:styleId="Poprawka">
    <w:name w:val="Revision"/>
    <w:hidden/>
    <w:uiPriority w:val="99"/>
    <w:semiHidden/>
    <w:rsid w:val="00D66CC2"/>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B1BBF"/>
    <w:rPr>
      <w:sz w:val="16"/>
      <w:szCs w:val="16"/>
    </w:rPr>
  </w:style>
  <w:style w:type="paragraph" w:styleId="Tekstkomentarza">
    <w:name w:val="annotation text"/>
    <w:basedOn w:val="Normalny"/>
    <w:link w:val="TekstkomentarzaZnak"/>
    <w:uiPriority w:val="99"/>
    <w:semiHidden/>
    <w:unhideWhenUsed/>
    <w:rsid w:val="00EB1B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1BBF"/>
    <w:rPr>
      <w:sz w:val="20"/>
      <w:szCs w:val="20"/>
    </w:rPr>
  </w:style>
  <w:style w:type="paragraph" w:styleId="Tematkomentarza">
    <w:name w:val="annotation subject"/>
    <w:basedOn w:val="Tekstkomentarza"/>
    <w:next w:val="Tekstkomentarza"/>
    <w:link w:val="TematkomentarzaZnak"/>
    <w:uiPriority w:val="99"/>
    <w:semiHidden/>
    <w:unhideWhenUsed/>
    <w:rsid w:val="00EB1BBF"/>
    <w:rPr>
      <w:b/>
      <w:bCs/>
    </w:rPr>
  </w:style>
  <w:style w:type="character" w:customStyle="1" w:styleId="TematkomentarzaZnak">
    <w:name w:val="Temat komentarza Znak"/>
    <w:basedOn w:val="TekstkomentarzaZnak"/>
    <w:link w:val="Tematkomentarza"/>
    <w:uiPriority w:val="99"/>
    <w:semiHidden/>
    <w:rsid w:val="00EB1B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66CC2"/>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aliases w:val="2,Header 2,H2,UNDERRUBRIK 1-2,Level 2,Reset numbering,Abschnitt,Arial 12 Fett Kursiv,2 headline,h,H21,H22,HD2,PIM2,wally's numerowanie 1"/>
    <w:basedOn w:val="Normalny"/>
    <w:next w:val="Normalny"/>
    <w:link w:val="Nagwek2Znak"/>
    <w:qFormat/>
    <w:rsid w:val="00D66CC2"/>
    <w:pPr>
      <w:keepNext/>
      <w:widowControl w:val="0"/>
      <w:numPr>
        <w:ilvl w:val="1"/>
        <w:numId w:val="1"/>
      </w:numPr>
      <w:suppressAutoHyphens/>
      <w:autoSpaceDE w:val="0"/>
      <w:spacing w:after="0" w:line="240" w:lineRule="auto"/>
      <w:jc w:val="both"/>
      <w:outlineLvl w:val="1"/>
    </w:pPr>
    <w:rPr>
      <w:rFonts w:ascii="Times New Roman" w:eastAsia="Times New Roman" w:hAnsi="Times New Roman" w:cs="Times New Roman"/>
      <w:b/>
      <w:bCs/>
      <w:sz w:val="24"/>
      <w:szCs w:val="24"/>
      <w:lang w:eastAsia="zh-CN"/>
    </w:rPr>
  </w:style>
  <w:style w:type="paragraph" w:styleId="Nagwek3">
    <w:name w:val="heading 3"/>
    <w:basedOn w:val="Normalny"/>
    <w:next w:val="Normalny"/>
    <w:link w:val="Nagwek3Znak"/>
    <w:qFormat/>
    <w:rsid w:val="00D66CC2"/>
    <w:pPr>
      <w:keepNext/>
      <w:numPr>
        <w:ilvl w:val="2"/>
        <w:numId w:val="1"/>
      </w:numPr>
      <w:suppressAutoHyphens/>
      <w:spacing w:after="0" w:line="240" w:lineRule="auto"/>
      <w:jc w:val="right"/>
      <w:outlineLvl w:val="2"/>
    </w:pPr>
    <w:rPr>
      <w:rFonts w:ascii="Times New Roman" w:eastAsia="Times New Roman" w:hAnsi="Times New Roman" w:cs="Times New Roman"/>
      <w:b/>
      <w:bCs/>
      <w:sz w:val="24"/>
      <w:szCs w:val="24"/>
      <w:lang w:eastAsia="zh-CN"/>
    </w:rPr>
  </w:style>
  <w:style w:type="paragraph" w:styleId="Nagwek4">
    <w:name w:val="heading 4"/>
    <w:basedOn w:val="Normalny"/>
    <w:next w:val="Normalny"/>
    <w:link w:val="Nagwek4Znak"/>
    <w:qFormat/>
    <w:rsid w:val="00D66CC2"/>
    <w:pPr>
      <w:keepNext/>
      <w:spacing w:after="0" w:line="240" w:lineRule="auto"/>
      <w:jc w:val="right"/>
      <w:outlineLvl w:val="3"/>
    </w:pPr>
    <w:rPr>
      <w:rFonts w:ascii="Times New Roman" w:eastAsia="Times New Roman" w:hAnsi="Times New Roman" w:cs="Times New Roman"/>
      <w:b/>
      <w:bCs/>
      <w:sz w:val="24"/>
      <w:szCs w:val="28"/>
      <w:lang w:eastAsia="pl-PL"/>
    </w:rPr>
  </w:style>
  <w:style w:type="paragraph" w:styleId="Nagwek5">
    <w:name w:val="heading 5"/>
    <w:basedOn w:val="Normalny"/>
    <w:next w:val="Normalny"/>
    <w:link w:val="Nagwek5Znak"/>
    <w:qFormat/>
    <w:rsid w:val="00D66CC2"/>
    <w:pPr>
      <w:numPr>
        <w:ilvl w:val="4"/>
        <w:numId w:val="1"/>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7">
    <w:name w:val="heading 7"/>
    <w:basedOn w:val="Normalny"/>
    <w:next w:val="Normalny"/>
    <w:link w:val="Nagwek7Znak"/>
    <w:qFormat/>
    <w:rsid w:val="00D66CC2"/>
    <w:pPr>
      <w:keepNext/>
      <w:numPr>
        <w:ilvl w:val="6"/>
        <w:numId w:val="1"/>
      </w:numPr>
      <w:suppressAutoHyphens/>
      <w:spacing w:after="0" w:line="240" w:lineRule="auto"/>
      <w:outlineLvl w:val="6"/>
    </w:pPr>
    <w:rPr>
      <w:rFonts w:ascii="Times New Roman" w:eastAsia="Times New Roman" w:hAnsi="Times New Roman" w:cs="Times New Roman"/>
      <w:b/>
      <w:bCs/>
      <w:sz w:val="28"/>
      <w:szCs w:val="28"/>
      <w:lang w:eastAsia="zh-CN"/>
    </w:rPr>
  </w:style>
  <w:style w:type="paragraph" w:styleId="Nagwek8">
    <w:name w:val="heading 8"/>
    <w:basedOn w:val="Normalny"/>
    <w:next w:val="Normalny"/>
    <w:link w:val="Nagwek8Znak"/>
    <w:qFormat/>
    <w:rsid w:val="00D66CC2"/>
    <w:pPr>
      <w:keepNext/>
      <w:numPr>
        <w:ilvl w:val="7"/>
        <w:numId w:val="1"/>
      </w:numPr>
      <w:suppressAutoHyphens/>
      <w:spacing w:after="0" w:line="240" w:lineRule="auto"/>
      <w:outlineLvl w:val="7"/>
    </w:pPr>
    <w:rPr>
      <w:rFonts w:ascii="Times New Roman" w:eastAsia="Times New Roman" w:hAnsi="Times New Roman" w:cs="Times New Roman"/>
      <w:b/>
      <w:bCs/>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66CC2"/>
    <w:rPr>
      <w:rFonts w:ascii="Cambria" w:eastAsia="Times New Roman" w:hAnsi="Cambria" w:cs="Times New Roman"/>
      <w:b/>
      <w:bCs/>
      <w:color w:val="365F91"/>
      <w:sz w:val="28"/>
      <w:szCs w:val="28"/>
      <w:lang w:eastAsia="pl-PL"/>
    </w:rPr>
  </w:style>
  <w:style w:type="character" w:customStyle="1" w:styleId="Nagwek2Znak">
    <w:name w:val="Nagłówek 2 Znak"/>
    <w:aliases w:val="2 Znak,Header 2 Znak,H2 Znak,UNDERRUBRIK 1-2 Znak,Level 2 Znak,Reset numbering Znak,Abschnitt Znak,Arial 12 Fett Kursiv Znak,2 headline Znak,h Znak,H21 Znak,H22 Znak,HD2 Znak,PIM2 Znak,wally's numerowanie 1 Znak"/>
    <w:basedOn w:val="Domylnaczcionkaakapitu"/>
    <w:link w:val="Nagwek2"/>
    <w:rsid w:val="00D66CC2"/>
    <w:rPr>
      <w:rFonts w:ascii="Times New Roman" w:eastAsia="Times New Roman" w:hAnsi="Times New Roman" w:cs="Times New Roman"/>
      <w:b/>
      <w:bCs/>
      <w:sz w:val="24"/>
      <w:szCs w:val="24"/>
      <w:lang w:eastAsia="zh-CN"/>
    </w:rPr>
  </w:style>
  <w:style w:type="character" w:customStyle="1" w:styleId="Nagwek3Znak">
    <w:name w:val="Nagłówek 3 Znak"/>
    <w:basedOn w:val="Domylnaczcionkaakapitu"/>
    <w:link w:val="Nagwek3"/>
    <w:rsid w:val="00D66CC2"/>
    <w:rPr>
      <w:rFonts w:ascii="Times New Roman" w:eastAsia="Times New Roman" w:hAnsi="Times New Roman" w:cs="Times New Roman"/>
      <w:b/>
      <w:bCs/>
      <w:sz w:val="24"/>
      <w:szCs w:val="24"/>
      <w:lang w:eastAsia="zh-CN"/>
    </w:rPr>
  </w:style>
  <w:style w:type="character" w:customStyle="1" w:styleId="Nagwek4Znak">
    <w:name w:val="Nagłówek 4 Znak"/>
    <w:basedOn w:val="Domylnaczcionkaakapitu"/>
    <w:link w:val="Nagwek4"/>
    <w:rsid w:val="00D66CC2"/>
    <w:rPr>
      <w:rFonts w:ascii="Times New Roman" w:eastAsia="Times New Roman" w:hAnsi="Times New Roman" w:cs="Times New Roman"/>
      <w:b/>
      <w:bCs/>
      <w:sz w:val="24"/>
      <w:szCs w:val="28"/>
      <w:lang w:eastAsia="pl-PL"/>
    </w:rPr>
  </w:style>
  <w:style w:type="character" w:customStyle="1" w:styleId="Nagwek5Znak">
    <w:name w:val="Nagłówek 5 Znak"/>
    <w:basedOn w:val="Domylnaczcionkaakapitu"/>
    <w:link w:val="Nagwek5"/>
    <w:rsid w:val="00D66CC2"/>
    <w:rPr>
      <w:rFonts w:ascii="Calibri" w:eastAsia="Times New Roman" w:hAnsi="Calibri" w:cs="Times New Roman"/>
      <w:b/>
      <w:bCs/>
      <w:i/>
      <w:iCs/>
      <w:sz w:val="26"/>
      <w:szCs w:val="26"/>
      <w:lang w:eastAsia="zh-CN"/>
    </w:rPr>
  </w:style>
  <w:style w:type="character" w:customStyle="1" w:styleId="Nagwek7Znak">
    <w:name w:val="Nagłówek 7 Znak"/>
    <w:basedOn w:val="Domylnaczcionkaakapitu"/>
    <w:link w:val="Nagwek7"/>
    <w:rsid w:val="00D66CC2"/>
    <w:rPr>
      <w:rFonts w:ascii="Times New Roman" w:eastAsia="Times New Roman" w:hAnsi="Times New Roman" w:cs="Times New Roman"/>
      <w:b/>
      <w:bCs/>
      <w:sz w:val="28"/>
      <w:szCs w:val="28"/>
      <w:lang w:eastAsia="zh-CN"/>
    </w:rPr>
  </w:style>
  <w:style w:type="character" w:customStyle="1" w:styleId="Nagwek8Znak">
    <w:name w:val="Nagłówek 8 Znak"/>
    <w:basedOn w:val="Domylnaczcionkaakapitu"/>
    <w:link w:val="Nagwek8"/>
    <w:rsid w:val="00D66CC2"/>
    <w:rPr>
      <w:rFonts w:ascii="Times New Roman" w:eastAsia="Times New Roman" w:hAnsi="Times New Roman" w:cs="Times New Roman"/>
      <w:b/>
      <w:bCs/>
      <w:sz w:val="32"/>
      <w:szCs w:val="32"/>
      <w:lang w:eastAsia="zh-CN"/>
    </w:rPr>
  </w:style>
  <w:style w:type="numbering" w:customStyle="1" w:styleId="Bezlisty1">
    <w:name w:val="Bez listy1"/>
    <w:next w:val="Bezlisty"/>
    <w:uiPriority w:val="99"/>
    <w:semiHidden/>
    <w:unhideWhenUsed/>
    <w:rsid w:val="00D66CC2"/>
  </w:style>
  <w:style w:type="paragraph" w:customStyle="1" w:styleId="Akapitzlist1">
    <w:name w:val="Akapit z listą1"/>
    <w:basedOn w:val="Normalny"/>
    <w:rsid w:val="00D66CC2"/>
    <w:pPr>
      <w:suppressAutoHyphens/>
      <w:ind w:left="720"/>
    </w:pPr>
    <w:rPr>
      <w:rFonts w:ascii="Calibri" w:eastAsia="Times New Roman" w:hAnsi="Calibri" w:cs="Times New Roman"/>
      <w:lang w:eastAsia="zh-CN"/>
    </w:rPr>
  </w:style>
  <w:style w:type="paragraph" w:customStyle="1" w:styleId="tekst">
    <w:name w:val="tekst"/>
    <w:basedOn w:val="Normalny"/>
    <w:rsid w:val="00D66CC2"/>
    <w:pPr>
      <w:suppressLineNumbers/>
      <w:suppressAutoHyphens/>
      <w:spacing w:before="60" w:after="60" w:line="240" w:lineRule="auto"/>
      <w:jc w:val="both"/>
    </w:pPr>
    <w:rPr>
      <w:rFonts w:ascii="Times New Roman" w:eastAsia="Times New Roman" w:hAnsi="Times New Roman" w:cs="Times New Roman"/>
      <w:sz w:val="24"/>
      <w:szCs w:val="24"/>
      <w:lang w:eastAsia="zh-CN"/>
    </w:rPr>
  </w:style>
  <w:style w:type="paragraph" w:customStyle="1" w:styleId="tyt">
    <w:name w:val="tyt"/>
    <w:basedOn w:val="Normalny"/>
    <w:rsid w:val="00D66CC2"/>
    <w:pPr>
      <w:keepNext/>
      <w:suppressAutoHyphens/>
      <w:spacing w:before="60" w:after="60" w:line="240" w:lineRule="auto"/>
      <w:jc w:val="center"/>
    </w:pPr>
    <w:rPr>
      <w:rFonts w:ascii="Times New Roman" w:eastAsia="Times New Roman" w:hAnsi="Times New Roman" w:cs="Times New Roman"/>
      <w:b/>
      <w:bCs/>
      <w:sz w:val="24"/>
      <w:szCs w:val="24"/>
      <w:lang w:eastAsia="zh-CN"/>
    </w:rPr>
  </w:style>
  <w:style w:type="paragraph" w:customStyle="1" w:styleId="WW-Tekstpodstawowy2">
    <w:name w:val="WW-Tekst podstawowy 2"/>
    <w:basedOn w:val="Normalny"/>
    <w:rsid w:val="00D66CC2"/>
    <w:pPr>
      <w:widowControl w:val="0"/>
      <w:suppressAutoHyphens/>
      <w:autoSpaceDE w:val="0"/>
      <w:spacing w:after="0" w:line="240" w:lineRule="auto"/>
    </w:pPr>
    <w:rPr>
      <w:rFonts w:ascii="Tahoma" w:eastAsia="Times New Roman" w:hAnsi="Tahoma" w:cs="Tahoma"/>
      <w:b/>
      <w:bCs/>
      <w:sz w:val="24"/>
      <w:szCs w:val="24"/>
      <w:lang w:eastAsia="zh-CN"/>
    </w:rPr>
  </w:style>
  <w:style w:type="paragraph" w:customStyle="1" w:styleId="ust">
    <w:name w:val="ust"/>
    <w:rsid w:val="00D66CC2"/>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Tekstpodstawowy32">
    <w:name w:val="Tekst podstawowy 32"/>
    <w:basedOn w:val="Normalny"/>
    <w:rsid w:val="00D66CC2"/>
    <w:pPr>
      <w:suppressAutoHyphens/>
      <w:spacing w:after="0" w:line="240" w:lineRule="auto"/>
    </w:pPr>
    <w:rPr>
      <w:rFonts w:ascii="Times New Roman" w:eastAsia="Times New Roman" w:hAnsi="Times New Roman" w:cs="Times New Roman"/>
      <w:sz w:val="20"/>
      <w:szCs w:val="20"/>
      <w:lang w:eastAsia="zh-CN"/>
    </w:rPr>
  </w:style>
  <w:style w:type="character" w:customStyle="1" w:styleId="FontStyle35">
    <w:name w:val="Font Style35"/>
    <w:rsid w:val="00D66CC2"/>
    <w:rPr>
      <w:rFonts w:ascii="Times New Roman" w:hAnsi="Times New Roman" w:cs="Times New Roman"/>
      <w:sz w:val="22"/>
      <w:szCs w:val="22"/>
    </w:rPr>
  </w:style>
  <w:style w:type="paragraph" w:customStyle="1" w:styleId="Tekstpodstawowy31">
    <w:name w:val="Tekst podstawowy 31"/>
    <w:basedOn w:val="Normalny"/>
    <w:rsid w:val="00D66CC2"/>
    <w:pPr>
      <w:suppressAutoHyphens/>
      <w:autoSpaceDE w:val="0"/>
      <w:spacing w:after="0" w:line="240" w:lineRule="auto"/>
      <w:jc w:val="both"/>
    </w:pPr>
    <w:rPr>
      <w:rFonts w:ascii="Times New Roman" w:eastAsia="Times New Roman" w:hAnsi="Times New Roman" w:cs="Times New Roman"/>
      <w:color w:val="FF0000"/>
      <w:sz w:val="24"/>
      <w:szCs w:val="24"/>
      <w:lang w:eastAsia="zh-CN"/>
    </w:rPr>
  </w:style>
  <w:style w:type="paragraph" w:styleId="Tekstpodstawowywcity2">
    <w:name w:val="Body Text Indent 2"/>
    <w:basedOn w:val="Normalny"/>
    <w:link w:val="Tekstpodstawowywcity2Znak"/>
    <w:semiHidden/>
    <w:rsid w:val="00D66CC2"/>
    <w:pPr>
      <w:tabs>
        <w:tab w:val="left" w:pos="7475"/>
      </w:tabs>
      <w:overflowPunct w:val="0"/>
      <w:autoSpaceDE w:val="0"/>
      <w:spacing w:after="0" w:line="240" w:lineRule="auto"/>
      <w:ind w:left="360"/>
      <w:jc w:val="both"/>
    </w:pPr>
    <w:rPr>
      <w:rFonts w:ascii="Times New Roman" w:eastAsia="Times New Roman" w:hAnsi="Times New Roman" w:cs="Times New Roman"/>
      <w:color w:val="FF0000"/>
      <w:sz w:val="24"/>
      <w:szCs w:val="24"/>
      <w:lang w:eastAsia="pl-PL"/>
    </w:rPr>
  </w:style>
  <w:style w:type="character" w:customStyle="1" w:styleId="Tekstpodstawowywcity2Znak">
    <w:name w:val="Tekst podstawowy wcięty 2 Znak"/>
    <w:basedOn w:val="Domylnaczcionkaakapitu"/>
    <w:link w:val="Tekstpodstawowywcity2"/>
    <w:semiHidden/>
    <w:rsid w:val="00D66CC2"/>
    <w:rPr>
      <w:rFonts w:ascii="Times New Roman" w:eastAsia="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D66CC2"/>
    <w:pPr>
      <w:widowControl w:val="0"/>
      <w:suppressAutoHyphens/>
      <w:autoSpaceDE w:val="0"/>
      <w:spacing w:after="0" w:line="240" w:lineRule="auto"/>
    </w:pPr>
    <w:rPr>
      <w:rFonts w:ascii="Arial" w:eastAsia="Times New Roman" w:hAnsi="Arial" w:cs="Arial"/>
      <w:i/>
      <w:iCs/>
      <w:sz w:val="24"/>
      <w:szCs w:val="24"/>
      <w:lang w:eastAsia="zh-CN"/>
    </w:rPr>
  </w:style>
  <w:style w:type="character" w:customStyle="1" w:styleId="TekstpodstawowywcityZnak">
    <w:name w:val="Tekst podstawowy wcięty Znak"/>
    <w:basedOn w:val="Domylnaczcionkaakapitu"/>
    <w:link w:val="Tekstpodstawowywcity"/>
    <w:semiHidden/>
    <w:rsid w:val="00D66CC2"/>
    <w:rPr>
      <w:rFonts w:ascii="Arial" w:eastAsia="Times New Roman" w:hAnsi="Arial" w:cs="Arial"/>
      <w:i/>
      <w:iCs/>
      <w:sz w:val="24"/>
      <w:szCs w:val="24"/>
      <w:lang w:eastAsia="zh-CN"/>
    </w:rPr>
  </w:style>
  <w:style w:type="paragraph" w:customStyle="1" w:styleId="Style8">
    <w:name w:val="Style8"/>
    <w:basedOn w:val="Normalny"/>
    <w:rsid w:val="00D66CC2"/>
    <w:pPr>
      <w:widowControl w:val="0"/>
      <w:suppressAutoHyphens/>
      <w:autoSpaceDE w:val="0"/>
      <w:spacing w:after="0" w:line="278" w:lineRule="exact"/>
      <w:jc w:val="both"/>
    </w:pPr>
    <w:rPr>
      <w:rFonts w:ascii="Times New Roman" w:eastAsia="Times New Roman" w:hAnsi="Times New Roman" w:cs="Times New Roman"/>
      <w:sz w:val="20"/>
      <w:szCs w:val="24"/>
      <w:lang w:eastAsia="zh-CN"/>
    </w:rPr>
  </w:style>
  <w:style w:type="paragraph" w:customStyle="1" w:styleId="Tekstpodstawowywcity22">
    <w:name w:val="Tekst podstawowy wcięty 22"/>
    <w:basedOn w:val="Normalny"/>
    <w:rsid w:val="00D66CC2"/>
    <w:pPr>
      <w:suppressAutoHyphens/>
      <w:overflowPunct w:val="0"/>
      <w:autoSpaceDE w:val="0"/>
      <w:spacing w:after="0" w:line="240" w:lineRule="auto"/>
      <w:ind w:left="993" w:hanging="426"/>
      <w:textAlignment w:val="baseline"/>
    </w:pPr>
    <w:rPr>
      <w:rFonts w:ascii="Times New Roman" w:eastAsia="Times New Roman" w:hAnsi="Times New Roman" w:cs="Times New Roman"/>
      <w:sz w:val="24"/>
      <w:szCs w:val="24"/>
      <w:lang w:eastAsia="zh-CN"/>
    </w:rPr>
  </w:style>
  <w:style w:type="paragraph" w:customStyle="1" w:styleId="Normalny1">
    <w:name w:val="Normalny1"/>
    <w:rsid w:val="00D66CC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dane1">
    <w:name w:val="dane1"/>
    <w:rsid w:val="00D66CC2"/>
    <w:rPr>
      <w:color w:val="0000CD"/>
    </w:rPr>
  </w:style>
  <w:style w:type="paragraph" w:styleId="Tekstblokowy">
    <w:name w:val="Block Text"/>
    <w:basedOn w:val="Normalny"/>
    <w:semiHidden/>
    <w:rsid w:val="00D66CC2"/>
    <w:pPr>
      <w:spacing w:after="0" w:line="240" w:lineRule="auto"/>
      <w:ind w:left="708" w:right="-1"/>
      <w:jc w:val="both"/>
    </w:pPr>
    <w:rPr>
      <w:rFonts w:ascii="Times New Roman" w:eastAsia="Times New Roman" w:hAnsi="Times New Roman" w:cs="Times New Roman"/>
      <w:color w:val="FF0000"/>
      <w:sz w:val="24"/>
      <w:szCs w:val="24"/>
      <w:lang w:eastAsia="pl-PL"/>
    </w:rPr>
  </w:style>
  <w:style w:type="paragraph" w:customStyle="1" w:styleId="Default">
    <w:name w:val="Default"/>
    <w:rsid w:val="00D66C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semiHidden/>
    <w:rsid w:val="00D66CC2"/>
    <w:pPr>
      <w:tabs>
        <w:tab w:val="left" w:pos="786"/>
      </w:tabs>
      <w:spacing w:after="0" w:line="240" w:lineRule="auto"/>
      <w:ind w:left="426"/>
      <w:jc w:val="both"/>
    </w:pPr>
    <w:rPr>
      <w:rFonts w:ascii="Times New Roman" w:eastAsia="Times New Roman" w:hAnsi="Times New Roman" w:cs="Times New Roman"/>
      <w:color w:val="FF0000"/>
      <w:sz w:val="24"/>
      <w:szCs w:val="24"/>
      <w:lang w:eastAsia="pl-PL"/>
    </w:rPr>
  </w:style>
  <w:style w:type="character" w:customStyle="1" w:styleId="Tekstpodstawowywcity3Znak">
    <w:name w:val="Tekst podstawowy wcięty 3 Znak"/>
    <w:basedOn w:val="Domylnaczcionkaakapitu"/>
    <w:link w:val="Tekstpodstawowywcity3"/>
    <w:semiHidden/>
    <w:rsid w:val="00D66CC2"/>
    <w:rPr>
      <w:rFonts w:ascii="Times New Roman" w:eastAsia="Times New Roman" w:hAnsi="Times New Roman" w:cs="Times New Roman"/>
      <w:color w:val="FF0000"/>
      <w:sz w:val="24"/>
      <w:szCs w:val="24"/>
      <w:lang w:eastAsia="pl-PL"/>
    </w:rPr>
  </w:style>
  <w:style w:type="paragraph" w:customStyle="1" w:styleId="Tekstpodstawowywcity31">
    <w:name w:val="Tekst podstawowy wcięty 31"/>
    <w:basedOn w:val="Normalny"/>
    <w:rsid w:val="00D66CC2"/>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val="x-none" w:eastAsia="zh-CN"/>
    </w:rPr>
  </w:style>
  <w:style w:type="paragraph" w:customStyle="1" w:styleId="divpkt">
    <w:name w:val="div.pkt"/>
    <w:rsid w:val="00D66CC2"/>
    <w:pPr>
      <w:widowControl w:val="0"/>
      <w:suppressAutoHyphens/>
      <w:autoSpaceDE w:val="0"/>
      <w:spacing w:after="0" w:line="40" w:lineRule="atLeast"/>
      <w:ind w:left="220"/>
      <w:jc w:val="both"/>
    </w:pPr>
    <w:rPr>
      <w:rFonts w:ascii="Arial" w:eastAsia="Times New Roman" w:hAnsi="Arial" w:cs="Arial"/>
      <w:color w:val="000000"/>
      <w:sz w:val="18"/>
      <w:szCs w:val="18"/>
      <w:lang w:eastAsia="zh-CN"/>
    </w:rPr>
  </w:style>
  <w:style w:type="paragraph" w:styleId="NormalnyWeb">
    <w:name w:val="Normal (Web)"/>
    <w:basedOn w:val="Normalny"/>
    <w:semiHidden/>
    <w:rsid w:val="00D66CC2"/>
    <w:pPr>
      <w:suppressAutoHyphens/>
      <w:spacing w:before="280" w:after="280" w:line="240" w:lineRule="auto"/>
    </w:pPr>
    <w:rPr>
      <w:rFonts w:ascii="Times New Roman" w:eastAsia="Times New Roman" w:hAnsi="Times New Roman" w:cs="Times New Roman"/>
      <w:sz w:val="24"/>
      <w:szCs w:val="24"/>
      <w:lang w:eastAsia="zh-CN"/>
    </w:rPr>
  </w:style>
  <w:style w:type="paragraph" w:styleId="Akapitzlist">
    <w:name w:val="List Paragraph"/>
    <w:basedOn w:val="Normalny"/>
    <w:qFormat/>
    <w:rsid w:val="00D66CC2"/>
    <w:pPr>
      <w:suppressAutoHyphens/>
      <w:ind w:left="720"/>
    </w:pPr>
    <w:rPr>
      <w:rFonts w:ascii="Calibri" w:eastAsia="Times New Roman" w:hAnsi="Calibri" w:cs="Times New Roman"/>
      <w:lang w:eastAsia="zh-CN"/>
    </w:rPr>
  </w:style>
  <w:style w:type="paragraph" w:styleId="Tekstpodstawowy">
    <w:name w:val="Body Text"/>
    <w:basedOn w:val="Normalny"/>
    <w:link w:val="TekstpodstawowyZnak"/>
    <w:semiHidden/>
    <w:rsid w:val="00D66CC2"/>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semiHidden/>
    <w:rsid w:val="00D66CC2"/>
    <w:rPr>
      <w:rFonts w:ascii="Times New Roman" w:eastAsia="Times New Roman" w:hAnsi="Times New Roman" w:cs="Times New Roman"/>
      <w:sz w:val="24"/>
      <w:szCs w:val="24"/>
      <w:lang w:eastAsia="zh-CN"/>
    </w:rPr>
  </w:style>
  <w:style w:type="character" w:styleId="Hipercze">
    <w:name w:val="Hyperlink"/>
    <w:semiHidden/>
    <w:rsid w:val="00D66CC2"/>
    <w:rPr>
      <w:rFonts w:ascii="Verdana" w:hAnsi="Verdana" w:cs="Verdana"/>
      <w:b/>
      <w:bCs/>
      <w:color w:val="0000FF"/>
      <w:sz w:val="18"/>
      <w:szCs w:val="18"/>
      <w:u w:val="none"/>
    </w:rPr>
  </w:style>
  <w:style w:type="paragraph" w:customStyle="1" w:styleId="lit">
    <w:name w:val="lit"/>
    <w:rsid w:val="00D66CC2"/>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4"/>
      <w:lang w:eastAsia="pl-PL"/>
    </w:rPr>
  </w:style>
  <w:style w:type="paragraph" w:customStyle="1" w:styleId="Style7">
    <w:name w:val="Style7"/>
    <w:basedOn w:val="Normalny"/>
    <w:rsid w:val="00D66CC2"/>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paragraph" w:customStyle="1" w:styleId="Tekstpodstawowywcity32">
    <w:name w:val="Tekst podstawowy wcięty 32"/>
    <w:basedOn w:val="Normalny"/>
    <w:rsid w:val="00D66CC2"/>
    <w:pPr>
      <w:suppressAutoHyphens/>
      <w:spacing w:after="0" w:line="240" w:lineRule="auto"/>
      <w:ind w:left="567"/>
    </w:pPr>
    <w:rPr>
      <w:rFonts w:ascii="Times New Roman" w:eastAsia="Times New Roman" w:hAnsi="Times New Roman" w:cs="Times New Roman"/>
      <w:sz w:val="24"/>
      <w:szCs w:val="24"/>
      <w:lang w:eastAsia="zh-CN"/>
    </w:rPr>
  </w:style>
  <w:style w:type="paragraph" w:customStyle="1" w:styleId="pkt1art">
    <w:name w:val="pkt1 art"/>
    <w:rsid w:val="00D66CC2"/>
    <w:pPr>
      <w:suppressAutoHyphens/>
      <w:spacing w:before="60" w:after="60" w:line="240" w:lineRule="auto"/>
      <w:ind w:left="1872" w:hanging="284"/>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D66CC2"/>
    <w:pPr>
      <w:suppressAutoHyphens/>
      <w:spacing w:after="0" w:line="240" w:lineRule="auto"/>
    </w:pPr>
    <w:rPr>
      <w:rFonts w:ascii="Times New Roman" w:eastAsia="Times New Roman" w:hAnsi="Times New Roman" w:cs="Times New Roman"/>
      <w:b/>
      <w:bCs/>
      <w:sz w:val="24"/>
      <w:szCs w:val="24"/>
      <w:lang w:eastAsia="zh-CN"/>
    </w:rPr>
  </w:style>
  <w:style w:type="paragraph" w:customStyle="1" w:styleId="Tekstpodstawowy23">
    <w:name w:val="Tekst podstawowy 23"/>
    <w:basedOn w:val="Normalny"/>
    <w:rsid w:val="00D66CC2"/>
    <w:pPr>
      <w:suppressAutoHyphens/>
      <w:spacing w:after="0" w:line="240" w:lineRule="auto"/>
      <w:jc w:val="both"/>
    </w:pPr>
    <w:rPr>
      <w:rFonts w:ascii="Candara" w:eastAsia="Times New Roman" w:hAnsi="Candara" w:cs="Times New Roman"/>
      <w:lang w:eastAsia="zh-CN"/>
    </w:rPr>
  </w:style>
  <w:style w:type="paragraph" w:styleId="Stopka">
    <w:name w:val="footer"/>
    <w:basedOn w:val="Normalny"/>
    <w:link w:val="StopkaZnak"/>
    <w:semiHidden/>
    <w:rsid w:val="00D66CC2"/>
    <w:pPr>
      <w:widowControl w:val="0"/>
      <w:tabs>
        <w:tab w:val="center" w:pos="4536"/>
        <w:tab w:val="right" w:pos="9072"/>
      </w:tabs>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semiHidden/>
    <w:rsid w:val="00D66CC2"/>
    <w:rPr>
      <w:rFonts w:ascii="Times New Roman" w:eastAsia="Times New Roman" w:hAnsi="Times New Roman" w:cs="Times New Roman"/>
      <w:sz w:val="24"/>
      <w:szCs w:val="24"/>
      <w:lang w:eastAsia="zh-CN"/>
    </w:rPr>
  </w:style>
  <w:style w:type="paragraph" w:customStyle="1" w:styleId="pkt">
    <w:name w:val="pkt"/>
    <w:basedOn w:val="Normalny"/>
    <w:rsid w:val="00D66CC2"/>
    <w:pPr>
      <w:suppressAutoHyphens/>
      <w:spacing w:before="60" w:after="60" w:line="240" w:lineRule="auto"/>
      <w:ind w:left="851" w:hanging="295"/>
      <w:jc w:val="both"/>
    </w:pPr>
    <w:rPr>
      <w:rFonts w:ascii="Times New Roman" w:eastAsia="Times New Roman" w:hAnsi="Times New Roman" w:cs="Times New Roman"/>
      <w:sz w:val="24"/>
      <w:szCs w:val="24"/>
      <w:lang w:eastAsia="zh-CN"/>
    </w:rPr>
  </w:style>
  <w:style w:type="paragraph" w:customStyle="1" w:styleId="Domylnie">
    <w:name w:val="Domyślnie"/>
    <w:rsid w:val="00D66CC2"/>
    <w:pPr>
      <w:widowControl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andard">
    <w:name w:val="Standard"/>
    <w:rsid w:val="00D66C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semiHidden/>
    <w:rsid w:val="00D66CC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semiHidden/>
    <w:rsid w:val="00D66CC2"/>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D66CC2"/>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66CC2"/>
    <w:rPr>
      <w:rFonts w:ascii="Tahoma" w:eastAsia="Times New Roman" w:hAnsi="Tahoma" w:cs="Times New Roman"/>
      <w:sz w:val="16"/>
      <w:szCs w:val="16"/>
      <w:lang w:val="x-none" w:eastAsia="x-none"/>
    </w:rPr>
  </w:style>
  <w:style w:type="paragraph" w:styleId="Poprawka">
    <w:name w:val="Revision"/>
    <w:hidden/>
    <w:uiPriority w:val="99"/>
    <w:semiHidden/>
    <w:rsid w:val="00D66CC2"/>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B1BBF"/>
    <w:rPr>
      <w:sz w:val="16"/>
      <w:szCs w:val="16"/>
    </w:rPr>
  </w:style>
  <w:style w:type="paragraph" w:styleId="Tekstkomentarza">
    <w:name w:val="annotation text"/>
    <w:basedOn w:val="Normalny"/>
    <w:link w:val="TekstkomentarzaZnak"/>
    <w:uiPriority w:val="99"/>
    <w:semiHidden/>
    <w:unhideWhenUsed/>
    <w:rsid w:val="00EB1B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1BBF"/>
    <w:rPr>
      <w:sz w:val="20"/>
      <w:szCs w:val="20"/>
    </w:rPr>
  </w:style>
  <w:style w:type="paragraph" w:styleId="Tematkomentarza">
    <w:name w:val="annotation subject"/>
    <w:basedOn w:val="Tekstkomentarza"/>
    <w:next w:val="Tekstkomentarza"/>
    <w:link w:val="TematkomentarzaZnak"/>
    <w:uiPriority w:val="99"/>
    <w:semiHidden/>
    <w:unhideWhenUsed/>
    <w:rsid w:val="00EB1BBF"/>
    <w:rPr>
      <w:b/>
      <w:bCs/>
    </w:rPr>
  </w:style>
  <w:style w:type="character" w:customStyle="1" w:styleId="TematkomentarzaZnak">
    <w:name w:val="Temat komentarza Znak"/>
    <w:basedOn w:val="TekstkomentarzaZnak"/>
    <w:link w:val="Tematkomentarza"/>
    <w:uiPriority w:val="99"/>
    <w:semiHidden/>
    <w:rsid w:val="00EB1B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904BB-1028-438C-9C36-73E3AEEE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4383</Words>
  <Characters>26301</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P.maniara</dc:creator>
  <cp:lastModifiedBy>Użytkownik systemu Windows</cp:lastModifiedBy>
  <cp:revision>27</cp:revision>
  <cp:lastPrinted>2019-02-19T10:31:00Z</cp:lastPrinted>
  <dcterms:created xsi:type="dcterms:W3CDTF">2019-02-14T14:23:00Z</dcterms:created>
  <dcterms:modified xsi:type="dcterms:W3CDTF">2019-02-28T07:22:00Z</dcterms:modified>
</cp:coreProperties>
</file>